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28B" w:rsidRPr="00D053CF" w:rsidRDefault="00443D24" w:rsidP="005E428B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43D24" w:rsidRPr="00E40B10" w:rsidRDefault="00443D24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>
                        <wp:extent cx="2320290" cy="827317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7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443D24" w:rsidRPr="00443D24" w:rsidRDefault="00443D24" w:rsidP="00443D2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43D24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443D24" w:rsidRPr="00443D24" w:rsidRDefault="00443D24" w:rsidP="00443D2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43D24"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заместитель генерального директора – </w:t>
      </w:r>
    </w:p>
    <w:p w:rsidR="00443D24" w:rsidRPr="00443D24" w:rsidRDefault="00443D24" w:rsidP="00443D2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43D24"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директор филиала ОАО «МРСК Центра» -</w:t>
      </w:r>
    </w:p>
    <w:p w:rsidR="00443D24" w:rsidRPr="00443D24" w:rsidRDefault="00443D24" w:rsidP="00443D2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43D24"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«Тамбовэнерго»</w:t>
      </w:r>
    </w:p>
    <w:p w:rsidR="00443D24" w:rsidRPr="00443D24" w:rsidRDefault="00443D24" w:rsidP="00443D2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43D24">
        <w:rPr>
          <w:bCs w:val="0"/>
          <w:sz w:val="24"/>
          <w:szCs w:val="24"/>
          <w:lang w:eastAsia="ru-RU"/>
        </w:rPr>
        <w:t>________________ В.А. Сыщиков</w:t>
      </w:r>
    </w:p>
    <w:p w:rsidR="00443D24" w:rsidRPr="00443D24" w:rsidRDefault="00443D24" w:rsidP="00443D2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43D24">
        <w:rPr>
          <w:bCs w:val="0"/>
          <w:sz w:val="24"/>
          <w:szCs w:val="24"/>
          <w:lang w:eastAsia="ru-RU"/>
        </w:rPr>
        <w:t xml:space="preserve">  «___» ____________ 2017 года.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от «___» _______ 201</w:t>
      </w:r>
      <w:r w:rsidR="00773E05">
        <w:rPr>
          <w:b/>
          <w:kern w:val="36"/>
          <w:sz w:val="24"/>
          <w:szCs w:val="24"/>
        </w:rPr>
        <w:t>7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r w:rsidR="00443D24" w:rsidRPr="00443D24">
        <w:rPr>
          <w:b/>
          <w:sz w:val="24"/>
          <w:szCs w:val="24"/>
        </w:rPr>
        <w:t>Договора на поставку самонесущего изолированного провода для нужд ПАО «МРСК Центра» (филиала «Тамбовэнерго»)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443D24">
        <w:rPr>
          <w:sz w:val="24"/>
          <w:szCs w:val="24"/>
        </w:rPr>
        <w:t>Тамбов</w:t>
      </w:r>
      <w:r w:rsidRPr="00D053CF">
        <w:rPr>
          <w:sz w:val="24"/>
          <w:szCs w:val="24"/>
        </w:rPr>
        <w:br/>
        <w:t>201</w:t>
      </w:r>
      <w:r w:rsidR="00773E0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235064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E40B10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8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10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12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15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26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26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26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28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32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32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36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38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39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39</w:t>
      </w:r>
      <w:r w:rsidR="00235064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43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45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49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51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53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55</w:t>
      </w:r>
      <w:r w:rsidR="00235064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57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64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68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72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>
        <w:rPr>
          <w:noProof/>
        </w:rPr>
        <w:t>74</w:t>
      </w:r>
      <w:r w:rsidR="00235064">
        <w:rPr>
          <w:noProof/>
        </w:rPr>
        <w:fldChar w:fldCharType="end"/>
      </w:r>
    </w:p>
    <w:p w:rsidR="00443D24" w:rsidRDefault="00235064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</w:pPr>
      <w:r w:rsidRPr="00D053CF">
        <w:rPr>
          <w:sz w:val="24"/>
          <w:szCs w:val="24"/>
        </w:rPr>
        <w:fldChar w:fldCharType="end"/>
      </w:r>
    </w:p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Pr="00443D24" w:rsidRDefault="00443D24" w:rsidP="00443D24"/>
    <w:p w:rsidR="00443D24" w:rsidRDefault="00443D24" w:rsidP="00443D24"/>
    <w:p w:rsidR="00443D24" w:rsidRPr="00443D24" w:rsidRDefault="00443D24" w:rsidP="00443D24"/>
    <w:p w:rsidR="00443D24" w:rsidRDefault="00443D24" w:rsidP="00443D24">
      <w:pPr>
        <w:tabs>
          <w:tab w:val="left" w:pos="6345"/>
        </w:tabs>
      </w:pPr>
      <w:r>
        <w:tab/>
      </w:r>
    </w:p>
    <w:p w:rsidR="00717F60" w:rsidRPr="00443D24" w:rsidRDefault="00443D24" w:rsidP="00443D24">
      <w:pPr>
        <w:tabs>
          <w:tab w:val="left" w:pos="6345"/>
        </w:tabs>
        <w:sectPr w:rsidR="00717F60" w:rsidRPr="00443D24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>
        <w:tab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443D2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r w:rsidR="007556FF" w:rsidRPr="00D053CF">
        <w:rPr>
          <w:iCs/>
          <w:sz w:val="24"/>
          <w:szCs w:val="24"/>
        </w:rPr>
        <w:t xml:space="preserve"> РФ, 127018, г. Москва, ул. 2-я Ямская, 4</w:t>
      </w:r>
      <w:r w:rsidR="00EC1043" w:rsidRPr="00D053CF">
        <w:rPr>
          <w:iCs/>
          <w:sz w:val="24"/>
          <w:szCs w:val="24"/>
        </w:rPr>
        <w:t>, с</w:t>
      </w:r>
      <w:r w:rsidRPr="00D053CF">
        <w:rPr>
          <w:iCs/>
          <w:sz w:val="24"/>
          <w:szCs w:val="24"/>
        </w:rPr>
        <w:t xml:space="preserve">екретарь Закупочной комиссии – </w:t>
      </w:r>
      <w:r w:rsidR="00443D24" w:rsidRPr="00443D24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</w:t>
      </w:r>
      <w:r w:rsidR="00443D24">
        <w:rPr>
          <w:iCs/>
          <w:sz w:val="24"/>
          <w:szCs w:val="24"/>
        </w:rPr>
        <w:t>7</w:t>
      </w:r>
      <w:r w:rsidR="00443D24" w:rsidRPr="00443D24">
        <w:rPr>
          <w:iCs/>
          <w:sz w:val="24"/>
          <w:szCs w:val="24"/>
        </w:rPr>
        <w:t>-</w:t>
      </w:r>
      <w:r w:rsidR="00443D24">
        <w:rPr>
          <w:iCs/>
          <w:sz w:val="24"/>
          <w:szCs w:val="24"/>
        </w:rPr>
        <w:t>82</w:t>
      </w:r>
      <w:r w:rsidR="00443D24" w:rsidRPr="00443D24">
        <w:rPr>
          <w:iCs/>
          <w:sz w:val="24"/>
          <w:szCs w:val="24"/>
        </w:rPr>
        <w:t>-</w:t>
      </w:r>
      <w:r w:rsidR="00443D24">
        <w:rPr>
          <w:iCs/>
          <w:sz w:val="24"/>
          <w:szCs w:val="24"/>
        </w:rPr>
        <w:t>06</w:t>
      </w:r>
      <w:r w:rsidR="00443D24" w:rsidRPr="00443D24">
        <w:rPr>
          <w:iCs/>
          <w:sz w:val="24"/>
          <w:szCs w:val="24"/>
        </w:rPr>
        <w:t>, адрес электронной почты kobeleva.ey@mrsk-1.ru</w:t>
      </w:r>
      <w:r w:rsidR="00480F43" w:rsidRPr="00D053CF">
        <w:rPr>
          <w:sz w:val="24"/>
          <w:szCs w:val="24"/>
        </w:rPr>
        <w:t>.</w:t>
      </w:r>
      <w:r w:rsidR="00480F43">
        <w:rPr>
          <w:sz w:val="24"/>
          <w:szCs w:val="24"/>
        </w:rPr>
        <w:t xml:space="preserve"> </w:t>
      </w:r>
      <w:r w:rsidR="004B5EB3" w:rsidRPr="00D053CF">
        <w:rPr>
          <w:iCs/>
          <w:sz w:val="24"/>
          <w:szCs w:val="24"/>
        </w:rPr>
        <w:t>Извещени</w:t>
      </w:r>
      <w:r w:rsidRPr="00D053CF">
        <w:rPr>
          <w:iCs/>
          <w:sz w:val="24"/>
          <w:szCs w:val="24"/>
        </w:rPr>
        <w:t>ем</w:t>
      </w:r>
      <w:r w:rsidRPr="00D053CF">
        <w:rPr>
          <w:sz w:val="24"/>
          <w:szCs w:val="24"/>
        </w:rPr>
        <w:t xml:space="preserve"> о проведении </w:t>
      </w:r>
      <w:r w:rsidRPr="00D053CF">
        <w:rPr>
          <w:iCs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опубликованным </w:t>
      </w:r>
      <w:r w:rsidRPr="00D053CF">
        <w:rPr>
          <w:b/>
          <w:sz w:val="24"/>
          <w:szCs w:val="24"/>
          <w:highlight w:val="yellow"/>
        </w:rPr>
        <w:t>«</w:t>
      </w:r>
      <w:r w:rsidR="00443D24">
        <w:rPr>
          <w:b/>
          <w:sz w:val="24"/>
          <w:szCs w:val="24"/>
          <w:highlight w:val="yellow"/>
        </w:rPr>
        <w:t>23</w:t>
      </w:r>
      <w:r w:rsidRPr="00D053CF">
        <w:rPr>
          <w:b/>
          <w:sz w:val="24"/>
          <w:szCs w:val="24"/>
          <w:highlight w:val="yellow"/>
        </w:rPr>
        <w:t xml:space="preserve">» </w:t>
      </w:r>
      <w:r w:rsidR="00443D24">
        <w:rPr>
          <w:b/>
          <w:sz w:val="24"/>
          <w:szCs w:val="24"/>
          <w:highlight w:val="yellow"/>
        </w:rPr>
        <w:t>ноября</w:t>
      </w:r>
      <w:r w:rsidRPr="00D053CF">
        <w:rPr>
          <w:b/>
          <w:sz w:val="24"/>
          <w:szCs w:val="24"/>
          <w:highlight w:val="yellow"/>
        </w:rPr>
        <w:t xml:space="preserve"> 20</w:t>
      </w:r>
      <w:r w:rsidR="00C12FA4" w:rsidRPr="00D053CF">
        <w:rPr>
          <w:b/>
          <w:sz w:val="24"/>
          <w:szCs w:val="24"/>
          <w:highlight w:val="yellow"/>
        </w:rPr>
        <w:t>1</w:t>
      </w:r>
      <w:r w:rsidR="00773E05">
        <w:rPr>
          <w:b/>
          <w:sz w:val="24"/>
          <w:szCs w:val="24"/>
          <w:highlight w:val="yellow"/>
        </w:rPr>
        <w:t>7</w:t>
      </w:r>
      <w:r w:rsidRPr="00D053CF">
        <w:rPr>
          <w:b/>
          <w:sz w:val="24"/>
          <w:szCs w:val="24"/>
          <w:highlight w:val="yellow"/>
        </w:rPr>
        <w:t xml:space="preserve"> г.</w:t>
      </w:r>
      <w:r w:rsidRPr="00D053CF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D053CF">
          <w:rPr>
            <w:rStyle w:val="a7"/>
            <w:color w:val="auto"/>
            <w:sz w:val="24"/>
            <w:szCs w:val="24"/>
          </w:rPr>
          <w:t>www.zakupki.</w:t>
        </w:r>
        <w:r w:rsidR="00345CCA" w:rsidRPr="00D053CF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53CF">
          <w:rPr>
            <w:rStyle w:val="a7"/>
            <w:color w:val="auto"/>
            <w:sz w:val="24"/>
            <w:szCs w:val="24"/>
          </w:rPr>
          <w:t>.ru</w:t>
        </w:r>
      </w:hyperlink>
      <w:r w:rsidRPr="00D053CF">
        <w:rPr>
          <w:sz w:val="24"/>
          <w:szCs w:val="24"/>
        </w:rPr>
        <w:t>),</w:t>
      </w:r>
      <w:r w:rsidR="009D7F01" w:rsidRPr="00D053CF">
        <w:rPr>
          <w:iCs/>
          <w:sz w:val="24"/>
          <w:szCs w:val="24"/>
        </w:rPr>
        <w:t xml:space="preserve"> </w:t>
      </w:r>
      <w:r w:rsidR="009D7F01" w:rsidRPr="00D053CF">
        <w:rPr>
          <w:sz w:val="24"/>
          <w:szCs w:val="24"/>
        </w:rPr>
        <w:t xml:space="preserve">на сайте </w:t>
      </w:r>
      <w:r w:rsidR="007556FF" w:rsidRPr="00D053CF">
        <w:rPr>
          <w:iCs/>
          <w:sz w:val="24"/>
          <w:szCs w:val="24"/>
        </w:rPr>
        <w:t>ПАО «МРСК Центра»</w:t>
      </w:r>
      <w:r w:rsidR="009D7F01" w:rsidRPr="00D053CF">
        <w:rPr>
          <w:sz w:val="24"/>
          <w:szCs w:val="24"/>
        </w:rPr>
        <w:t xml:space="preserve"> (</w:t>
      </w:r>
      <w:hyperlink r:id="rId17" w:history="1">
        <w:r w:rsidR="007556FF" w:rsidRPr="00D053CF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53CF">
        <w:rPr>
          <w:sz w:val="24"/>
          <w:szCs w:val="24"/>
        </w:rPr>
        <w:t>)</w:t>
      </w:r>
      <w:r w:rsidR="00702B2C" w:rsidRPr="00D053CF">
        <w:rPr>
          <w:sz w:val="24"/>
          <w:szCs w:val="24"/>
        </w:rPr>
        <w:t xml:space="preserve">, на сайте ЭТП, указанном в п. </w:t>
      </w:r>
      <w:r w:rsidR="00443D24">
        <w:fldChar w:fldCharType="begin"/>
      </w:r>
      <w:r w:rsidR="00443D24">
        <w:instrText xml:space="preserve"> REF _Ref440269836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1.1.3</w:t>
      </w:r>
      <w:r w:rsidR="00443D24">
        <w:fldChar w:fldCharType="end"/>
      </w:r>
      <w:r w:rsidR="00702B2C" w:rsidRPr="00D053CF">
        <w:rPr>
          <w:sz w:val="24"/>
          <w:szCs w:val="24"/>
        </w:rPr>
        <w:t xml:space="preserve"> настоящей Документации</w:t>
      </w:r>
      <w:r w:rsidR="003B6795" w:rsidRPr="00D053CF">
        <w:rPr>
          <w:sz w:val="24"/>
          <w:szCs w:val="24"/>
        </w:rPr>
        <w:t xml:space="preserve">, </w:t>
      </w:r>
      <w:r w:rsidRPr="00D053CF">
        <w:rPr>
          <w:iCs/>
          <w:sz w:val="24"/>
          <w:szCs w:val="24"/>
        </w:rPr>
        <w:t>приг</w:t>
      </w:r>
      <w:r w:rsidRPr="00D053CF">
        <w:rPr>
          <w:sz w:val="24"/>
          <w:szCs w:val="24"/>
        </w:rPr>
        <w:t>ласило юридических лиц</w:t>
      </w:r>
      <w:r w:rsidR="005B75A6" w:rsidRPr="00D053CF">
        <w:rPr>
          <w:sz w:val="24"/>
          <w:szCs w:val="24"/>
        </w:rPr>
        <w:t xml:space="preserve"> и физических лиц (в т.</w:t>
      </w:r>
      <w:r w:rsidR="003129D4" w:rsidRPr="00D053CF">
        <w:rPr>
          <w:sz w:val="24"/>
          <w:szCs w:val="24"/>
        </w:rPr>
        <w:t xml:space="preserve"> </w:t>
      </w:r>
      <w:r w:rsidR="005B75A6" w:rsidRPr="00D053CF">
        <w:rPr>
          <w:sz w:val="24"/>
          <w:szCs w:val="24"/>
        </w:rPr>
        <w:t>ч. индивидуальных предпринимателей)</w:t>
      </w:r>
      <w:r w:rsidR="001C2F0C" w:rsidRPr="00D053CF">
        <w:rPr>
          <w:sz w:val="24"/>
          <w:szCs w:val="24"/>
        </w:rPr>
        <w:t xml:space="preserve">, соответствующих требованиям п. </w:t>
      </w:r>
      <w:r w:rsidR="00443D24">
        <w:fldChar w:fldCharType="begin"/>
      </w:r>
      <w:r w:rsidR="00443D24">
        <w:instrText xml:space="preserve"> REF _Ref440357582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1.1.2</w:t>
      </w:r>
      <w:r w:rsidR="00443D24">
        <w:fldChar w:fldCharType="end"/>
      </w:r>
      <w:r w:rsidR="0006460D" w:rsidRPr="00D053CF">
        <w:rPr>
          <w:sz w:val="24"/>
          <w:szCs w:val="24"/>
        </w:rPr>
        <w:t xml:space="preserve"> (далее – Участники)</w:t>
      </w:r>
      <w:r w:rsidR="001C2F0C" w:rsidRPr="00D053CF">
        <w:rPr>
          <w:sz w:val="24"/>
          <w:szCs w:val="24"/>
        </w:rPr>
        <w:t xml:space="preserve">, </w:t>
      </w:r>
      <w:r w:rsidR="004B5EB3" w:rsidRPr="00D053CF">
        <w:rPr>
          <w:sz w:val="24"/>
          <w:szCs w:val="24"/>
        </w:rPr>
        <w:t xml:space="preserve">к участию в процедуре </w:t>
      </w:r>
      <w:r w:rsidR="00075C0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 </w:t>
      </w:r>
      <w:bookmarkEnd w:id="10"/>
      <w:r w:rsidR="004B5EB3" w:rsidRPr="00D053CF">
        <w:rPr>
          <w:sz w:val="24"/>
          <w:szCs w:val="24"/>
        </w:rPr>
        <w:t xml:space="preserve">на право заключения </w:t>
      </w:r>
      <w:r w:rsidR="00443D24" w:rsidRPr="00443D24">
        <w:rPr>
          <w:iCs/>
          <w:sz w:val="24"/>
          <w:szCs w:val="24"/>
        </w:rPr>
        <w:t>Договора</w:t>
      </w:r>
      <w:r w:rsidR="00443D24" w:rsidRPr="00443D24">
        <w:rPr>
          <w:sz w:val="24"/>
          <w:szCs w:val="24"/>
        </w:rPr>
        <w:t xml:space="preserve"> на поставку самонесущего изолированного провода для нужд ПАО «МРСК Центра» (филиала «Тамбовэнерго»)</w:t>
      </w:r>
      <w:r w:rsidR="00862664" w:rsidRPr="00443D24">
        <w:rPr>
          <w:sz w:val="24"/>
          <w:szCs w:val="24"/>
        </w:rPr>
        <w:t>, расположенного по адресу: РФ, 392680, г. Тамбов, ул. Моршанское шоссе, д. 23</w:t>
      </w:r>
      <w:r w:rsidRPr="00443D24">
        <w:rPr>
          <w:sz w:val="24"/>
          <w:szCs w:val="24"/>
        </w:rPr>
        <w:t>.</w:t>
      </w:r>
      <w:bookmarkEnd w:id="11"/>
      <w:bookmarkEnd w:id="12"/>
      <w:bookmarkEnd w:id="13"/>
    </w:p>
    <w:p w:rsidR="001C2F0C" w:rsidRPr="00D053CF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r w:rsidRPr="00D053C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D053CF">
        <w:rPr>
          <w:sz w:val="24"/>
          <w:szCs w:val="24"/>
        </w:rPr>
        <w:t>Участники</w:t>
      </w:r>
      <w:r w:rsidRPr="00D053CF">
        <w:rPr>
          <w:sz w:val="24"/>
          <w:szCs w:val="24"/>
        </w:rPr>
        <w:t xml:space="preserve">, признанные Победителями </w:t>
      </w:r>
      <w:r w:rsidR="003F4558" w:rsidRPr="00B70857">
        <w:rPr>
          <w:sz w:val="24"/>
          <w:szCs w:val="24"/>
        </w:rPr>
        <w:t xml:space="preserve">открытого одноэтапного конкурса без предварительного квалификационного отбора на право заключения рамочных соглашений поставки </w:t>
      </w:r>
      <w:r w:rsidR="003F4558" w:rsidRPr="00443D24">
        <w:rPr>
          <w:sz w:val="24"/>
          <w:szCs w:val="24"/>
        </w:rPr>
        <w:t xml:space="preserve">основного электротехнического оборудования на 2017-2019 год для нужд ДЗО ПАО «Россети» по Лоту №2 - </w:t>
      </w:r>
      <w:r w:rsidR="00443D24" w:rsidRPr="00443D24">
        <w:rPr>
          <w:bCs w:val="0"/>
          <w:sz w:val="24"/>
          <w:szCs w:val="24"/>
          <w:lang w:eastAsia="ru-RU"/>
        </w:rPr>
        <w:t xml:space="preserve">«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самонесущего изолированного провода (СИП) на напряжение до 35 кВ» ПАО «МРСК Центра на основании Протокола заседания Закупочной комиссии ПАО </w:t>
      </w:r>
      <w:r w:rsidR="00443D24" w:rsidRPr="00443D24">
        <w:rPr>
          <w:rFonts w:ascii="Calibri" w:eastAsia="Calibri" w:hAnsi="Calibri"/>
          <w:bCs w:val="0"/>
          <w:sz w:val="24"/>
          <w:szCs w:val="24"/>
          <w:lang w:eastAsia="en-US"/>
        </w:rPr>
        <w:t xml:space="preserve">12/712413 от 25.04.2017г. </w:t>
      </w:r>
      <w:r w:rsidRPr="00D053CF">
        <w:rPr>
          <w:sz w:val="24"/>
          <w:szCs w:val="24"/>
        </w:rPr>
        <w:t>и заключившие соответствующие Рамо</w:t>
      </w:r>
      <w:r w:rsidR="00F901DE" w:rsidRPr="00D053CF">
        <w:rPr>
          <w:sz w:val="24"/>
          <w:szCs w:val="24"/>
        </w:rPr>
        <w:t>чные соглашения</w:t>
      </w:r>
      <w:r w:rsidRPr="00D053CF">
        <w:rPr>
          <w:sz w:val="24"/>
          <w:szCs w:val="24"/>
        </w:rPr>
        <w:t>.</w:t>
      </w:r>
      <w:bookmarkEnd w:id="14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 xml:space="preserve">АО «Россети» </w:t>
      </w:r>
      <w:hyperlink r:id="rId18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(далее — ЭТП)</w:t>
      </w:r>
      <w:r w:rsidR="005B75A6" w:rsidRPr="00D053CF">
        <w:rPr>
          <w:sz w:val="24"/>
          <w:szCs w:val="24"/>
        </w:rPr>
        <w:t>.</w:t>
      </w:r>
      <w:bookmarkEnd w:id="15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D053CF">
        <w:rPr>
          <w:sz w:val="24"/>
          <w:szCs w:val="24"/>
        </w:rPr>
        <w:t>Заказчик</w:t>
      </w:r>
      <w:r w:rsidR="00702B2C" w:rsidRPr="00D053CF">
        <w:rPr>
          <w:sz w:val="24"/>
          <w:szCs w:val="24"/>
        </w:rPr>
        <w:t xml:space="preserve">: </w:t>
      </w:r>
      <w:r w:rsidRPr="00D053CF">
        <w:rPr>
          <w:sz w:val="24"/>
          <w:szCs w:val="24"/>
        </w:rPr>
        <w:t xml:space="preserve"> </w:t>
      </w:r>
      <w:r w:rsidR="00702B2C" w:rsidRPr="00D053CF">
        <w:rPr>
          <w:iCs/>
          <w:sz w:val="24"/>
          <w:szCs w:val="24"/>
        </w:rPr>
        <w:t>ПАО «МРСК Центра».</w:t>
      </w:r>
      <w:r w:rsidRPr="00D053CF">
        <w:rPr>
          <w:rStyle w:val="aa"/>
          <w:sz w:val="24"/>
          <w:szCs w:val="24"/>
        </w:rPr>
        <w:t xml:space="preserve"> </w:t>
      </w:r>
      <w:bookmarkEnd w:id="16"/>
    </w:p>
    <w:p w:rsidR="008C4223" w:rsidRPr="00D053CF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053CF">
        <w:rPr>
          <w:sz w:val="24"/>
          <w:szCs w:val="24"/>
        </w:rPr>
        <w:t>Предмет З</w:t>
      </w:r>
      <w:r w:rsidR="00717F60" w:rsidRPr="00D053CF">
        <w:rPr>
          <w:sz w:val="24"/>
          <w:szCs w:val="24"/>
        </w:rPr>
        <w:t>апроса предложений</w:t>
      </w:r>
      <w:r w:rsidR="00702B2C" w:rsidRPr="00D053CF">
        <w:rPr>
          <w:sz w:val="24"/>
          <w:szCs w:val="24"/>
        </w:rPr>
        <w:t>:</w:t>
      </w:r>
      <w:bookmarkEnd w:id="17"/>
    </w:p>
    <w:p w:rsidR="00A40714" w:rsidRPr="00D053CF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53CF">
        <w:rPr>
          <w:b/>
          <w:sz w:val="24"/>
          <w:szCs w:val="24"/>
          <w:u w:val="single"/>
        </w:rPr>
        <w:t>Лот №1:</w:t>
      </w:r>
      <w:r w:rsidR="00717F60" w:rsidRPr="00D053CF">
        <w:rPr>
          <w:sz w:val="24"/>
          <w:szCs w:val="24"/>
        </w:rPr>
        <w:t xml:space="preserve"> право заключения </w:t>
      </w:r>
      <w:bookmarkEnd w:id="18"/>
      <w:r w:rsidR="00443D24" w:rsidRPr="00443D24">
        <w:rPr>
          <w:iCs/>
          <w:sz w:val="24"/>
          <w:szCs w:val="24"/>
        </w:rPr>
        <w:t>Договора</w:t>
      </w:r>
      <w:r w:rsidR="00443D24" w:rsidRPr="00443D24">
        <w:rPr>
          <w:sz w:val="24"/>
          <w:szCs w:val="24"/>
        </w:rPr>
        <w:t xml:space="preserve"> на поставку самонесущего изолированного провода для нужд ПАО «МРСК Центра» (филиала «Тамбовэнерго»)</w:t>
      </w:r>
      <w:r w:rsidR="00702B2C" w:rsidRPr="00D053CF">
        <w:rPr>
          <w:sz w:val="24"/>
          <w:szCs w:val="24"/>
        </w:rPr>
        <w:t>.</w:t>
      </w:r>
    </w:p>
    <w:p w:rsidR="008C4223" w:rsidRPr="00443D24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 xml:space="preserve">Количество </w:t>
      </w:r>
      <w:r w:rsidRPr="00443D24">
        <w:rPr>
          <w:sz w:val="24"/>
          <w:szCs w:val="24"/>
        </w:rPr>
        <w:t xml:space="preserve">лотов: </w:t>
      </w:r>
      <w:r w:rsidRPr="00443D24">
        <w:rPr>
          <w:b/>
          <w:sz w:val="24"/>
          <w:szCs w:val="24"/>
        </w:rPr>
        <w:t>1 (один)</w:t>
      </w:r>
      <w:r w:rsidRPr="00443D24">
        <w:rPr>
          <w:sz w:val="24"/>
          <w:szCs w:val="24"/>
        </w:rPr>
        <w:t>.</w:t>
      </w:r>
    </w:p>
    <w:bookmarkEnd w:id="19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43D2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443D2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443D2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443D2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443D24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443D24">
        <w:rPr>
          <w:sz w:val="24"/>
          <w:szCs w:val="24"/>
          <w:lang w:eastAsia="ru-RU"/>
        </w:rPr>
        <w:t>.</w:t>
      </w:r>
    </w:p>
    <w:p w:rsidR="00804801" w:rsidRPr="00D053CF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53CF">
        <w:rPr>
          <w:sz w:val="24"/>
          <w:szCs w:val="24"/>
        </w:rPr>
        <w:t>Частичное выполнение</w:t>
      </w:r>
      <w:r w:rsidR="002946EF" w:rsidRPr="00D053CF">
        <w:rPr>
          <w:sz w:val="24"/>
          <w:szCs w:val="24"/>
        </w:rPr>
        <w:t xml:space="preserve"> </w:t>
      </w:r>
      <w:r w:rsidR="004D17BD" w:rsidRPr="00D053CF">
        <w:rPr>
          <w:sz w:val="24"/>
          <w:szCs w:val="24"/>
        </w:rPr>
        <w:t xml:space="preserve">поставок, </w:t>
      </w:r>
      <w:r w:rsidR="00AD3EBC" w:rsidRPr="00D053CF">
        <w:rPr>
          <w:sz w:val="24"/>
          <w:szCs w:val="24"/>
        </w:rPr>
        <w:t>работ (услуг)</w:t>
      </w:r>
      <w:r w:rsidRPr="00D053CF">
        <w:rPr>
          <w:sz w:val="24"/>
          <w:szCs w:val="24"/>
        </w:rPr>
        <w:t xml:space="preserve"> не допускается.</w:t>
      </w:r>
    </w:p>
    <w:p w:rsidR="00717F60" w:rsidRPr="00443D24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053CF">
        <w:rPr>
          <w:sz w:val="24"/>
          <w:szCs w:val="24"/>
        </w:rPr>
        <w:t>Сроки</w:t>
      </w:r>
      <w:r w:rsidR="00717F60" w:rsidRPr="00D053CF">
        <w:rPr>
          <w:sz w:val="24"/>
          <w:szCs w:val="24"/>
        </w:rPr>
        <w:t xml:space="preserve"> </w:t>
      </w:r>
      <w:r w:rsidR="002946EF" w:rsidRPr="00D053CF">
        <w:rPr>
          <w:sz w:val="24"/>
          <w:szCs w:val="24"/>
        </w:rPr>
        <w:t xml:space="preserve">выполнения </w:t>
      </w:r>
      <w:r w:rsidR="00702B2C" w:rsidRPr="00D053CF">
        <w:rPr>
          <w:sz w:val="24"/>
          <w:szCs w:val="24"/>
        </w:rPr>
        <w:t>поставок</w:t>
      </w:r>
      <w:r w:rsidR="00717F60" w:rsidRPr="00443D24">
        <w:rPr>
          <w:sz w:val="24"/>
          <w:szCs w:val="24"/>
        </w:rPr>
        <w:t xml:space="preserve">: </w:t>
      </w:r>
      <w:r w:rsidRPr="00443D24">
        <w:rPr>
          <w:b/>
          <w:sz w:val="24"/>
          <w:szCs w:val="24"/>
        </w:rPr>
        <w:t xml:space="preserve">в течение </w:t>
      </w:r>
      <w:r w:rsidR="00443D24" w:rsidRPr="00443D24">
        <w:rPr>
          <w:b/>
          <w:sz w:val="24"/>
          <w:szCs w:val="24"/>
        </w:rPr>
        <w:t>30</w:t>
      </w:r>
      <w:r w:rsidRPr="00443D24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443D24">
        <w:rPr>
          <w:sz w:val="24"/>
          <w:szCs w:val="24"/>
        </w:rPr>
        <w:t>.</w:t>
      </w:r>
      <w:bookmarkEnd w:id="20"/>
    </w:p>
    <w:p w:rsidR="008D2928" w:rsidRPr="00D053CF" w:rsidRDefault="002A47D1" w:rsidP="00443D24">
      <w:pPr>
        <w:widowControl w:val="0"/>
        <w:numPr>
          <w:ilvl w:val="0"/>
          <w:numId w:val="69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rPr>
          <w:sz w:val="24"/>
          <w:szCs w:val="24"/>
          <w:highlight w:val="yellow"/>
        </w:rPr>
      </w:pPr>
      <w:bookmarkStart w:id="21" w:name="_Ref440270651"/>
      <w:r w:rsidRPr="00443D24">
        <w:rPr>
          <w:sz w:val="24"/>
          <w:szCs w:val="24"/>
        </w:rPr>
        <w:t xml:space="preserve">Отгрузочные реквизиты/базис поставки: </w:t>
      </w:r>
      <w:r w:rsidR="008D2928" w:rsidRPr="00443D24">
        <w:rPr>
          <w:sz w:val="24"/>
          <w:szCs w:val="24"/>
        </w:rPr>
        <w:t xml:space="preserve">на условиях DDP (Согласно ИНКОТЕРМС </w:t>
      </w:r>
      <w:r w:rsidR="003E4055" w:rsidRPr="00443D24">
        <w:rPr>
          <w:sz w:val="24"/>
          <w:szCs w:val="24"/>
        </w:rPr>
        <w:t>2010</w:t>
      </w:r>
      <w:r w:rsidR="008D2928" w:rsidRPr="00443D24">
        <w:rPr>
          <w:sz w:val="24"/>
          <w:szCs w:val="24"/>
        </w:rPr>
        <w:t>) по адресам филиал</w:t>
      </w:r>
      <w:r w:rsidR="00443D24" w:rsidRPr="00443D24">
        <w:rPr>
          <w:sz w:val="24"/>
          <w:szCs w:val="24"/>
        </w:rPr>
        <w:t>а</w:t>
      </w:r>
      <w:r w:rsidR="008D2928" w:rsidRPr="00443D24">
        <w:rPr>
          <w:sz w:val="24"/>
          <w:szCs w:val="24"/>
        </w:rPr>
        <w:t xml:space="preserve"> ПАО «МРСК Центра»:</w:t>
      </w:r>
      <w:bookmarkEnd w:id="21"/>
      <w:r w:rsidR="00231479" w:rsidRPr="00443D24">
        <w:rPr>
          <w:sz w:val="24"/>
          <w:szCs w:val="24"/>
        </w:rPr>
        <w:t xml:space="preserve"> </w:t>
      </w:r>
    </w:p>
    <w:p w:rsidR="008D2928" w:rsidRPr="00D053CF" w:rsidRDefault="008D2928" w:rsidP="00A222A8">
      <w:pPr>
        <w:pStyle w:val="afffffff2"/>
        <w:numPr>
          <w:ilvl w:val="0"/>
          <w:numId w:val="69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D053CF">
        <w:rPr>
          <w:rFonts w:ascii="Times New Roman" w:hAnsi="Times New Roman"/>
          <w:sz w:val="24"/>
          <w:szCs w:val="24"/>
          <w:highlight w:val="yellow"/>
        </w:rPr>
        <w:t>«Тамбовэнерго», РФ, г.Тамбов, ул. Авиационная, 149 (Центральный склад);</w:t>
      </w:r>
    </w:p>
    <w:p w:rsidR="002A47D1" w:rsidRPr="00D053CF" w:rsidRDefault="002A47D1" w:rsidP="00443D24">
      <w:pPr>
        <w:pStyle w:val="afffffff2"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443D24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053CF">
        <w:rPr>
          <w:iCs/>
          <w:sz w:val="24"/>
          <w:szCs w:val="24"/>
        </w:rPr>
        <w:lastRenderedPageBreak/>
        <w:t>Форма и порядок оплаты: безналичный расчет, в течение 30 (тридцати) рабочих дней с момента подписания Сторонами накладной, предоставления счета-фактуры  и иных документов, предусмотренных договором</w:t>
      </w:r>
      <w:r w:rsidRPr="00443D24">
        <w:rPr>
          <w:iCs/>
          <w:sz w:val="24"/>
          <w:szCs w:val="24"/>
        </w:rPr>
        <w:t>.</w:t>
      </w:r>
      <w:bookmarkEnd w:id="22"/>
      <w:r w:rsidR="005F2981" w:rsidRPr="00443D24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_Ref311232052 \r \h  \* MERGEFORMAT </w:instrText>
      </w:r>
      <w:r w:rsidR="00443D24">
        <w:fldChar w:fldCharType="separate"/>
      </w:r>
      <w:r w:rsidR="00B007DA">
        <w:t>3</w:t>
      </w:r>
      <w:r w:rsidR="00443D24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443D24">
        <w:fldChar w:fldCharType="begin"/>
      </w:r>
      <w:r w:rsidR="00443D24">
        <w:instrText xml:space="preserve"> REF _Ref440270568 \r \h  \* MERGEFORMAT </w:instrText>
      </w:r>
      <w:r w:rsidR="00443D24">
        <w:fldChar w:fldCharType="separate"/>
      </w:r>
      <w:r w:rsidR="00B007DA">
        <w:t>4</w:t>
      </w:r>
      <w:r w:rsidR="00443D24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443D24">
        <w:fldChar w:fldCharType="begin"/>
      </w:r>
      <w:r w:rsidR="00443D24">
        <w:instrText xml:space="preserve"> REF _Ref305973574 \r \h  \* MERGEFORMAT </w:instrText>
      </w:r>
      <w:r w:rsidR="00443D24">
        <w:fldChar w:fldCharType="separate"/>
      </w:r>
      <w:r w:rsidR="00B007DA">
        <w:t>2</w:t>
      </w:r>
      <w:r w:rsidR="00443D24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443D24">
        <w:fldChar w:fldCharType="begin"/>
      </w:r>
      <w:r w:rsidR="00443D24">
        <w:instrText xml:space="preserve"> REF _Ref440270602 \r \h  \* MERGEFORMAT </w:instrText>
      </w:r>
      <w:r w:rsidR="00443D24">
        <w:fldChar w:fldCharType="separate"/>
      </w:r>
      <w:r w:rsidR="00B007DA">
        <w:t>5</w:t>
      </w:r>
      <w:r w:rsidR="00443D24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443D24">
        <w:fldChar w:fldCharType="begin"/>
      </w:r>
      <w:r w:rsidR="00443D24">
        <w:instrText xml:space="preserve"> REF _Ref440270637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1.1.6</w:t>
      </w:r>
      <w:r w:rsidR="00443D24">
        <w:fldChar w:fldCharType="end"/>
      </w:r>
      <w:r w:rsidRPr="00D053CF">
        <w:rPr>
          <w:sz w:val="24"/>
          <w:szCs w:val="24"/>
        </w:rPr>
        <w:t xml:space="preserve">, </w:t>
      </w:r>
      <w:r w:rsidR="00443D24">
        <w:fldChar w:fldCharType="begin"/>
      </w:r>
      <w:r w:rsidR="00443D24">
        <w:instrText xml:space="preserve"> REF _Ref440270651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1.1.7</w:t>
      </w:r>
      <w:r w:rsidR="00443D24">
        <w:fldChar w:fldCharType="end"/>
      </w:r>
      <w:r w:rsidRPr="00D053CF">
        <w:rPr>
          <w:sz w:val="24"/>
          <w:szCs w:val="24"/>
        </w:rPr>
        <w:t xml:space="preserve">, </w:t>
      </w:r>
      <w:r w:rsidR="00443D24">
        <w:fldChar w:fldCharType="begin"/>
      </w:r>
      <w:r w:rsidR="00443D24">
        <w:instrText xml:space="preserve"> REF _Ref440270663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1.1.8</w:t>
      </w:r>
      <w:r w:rsidR="00443D24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ом(</w:t>
      </w:r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r w:rsidRPr="00D053CF">
        <w:rPr>
          <w:sz w:val="24"/>
          <w:szCs w:val="24"/>
        </w:rPr>
        <w:t>ях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43D24">
        <w:fldChar w:fldCharType="begin"/>
      </w:r>
      <w:r w:rsidR="00443D24">
        <w:instrText xml:space="preserve"> REF _Ref440270637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1.1.6</w:t>
      </w:r>
      <w:r w:rsidR="00443D24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443D24">
        <w:fldChar w:fldCharType="begin"/>
      </w:r>
      <w:r w:rsidR="00443D24">
        <w:instrText xml:space="preserve"> REF _Ref440270651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1.1.7</w:t>
      </w:r>
      <w:r w:rsidR="00443D24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443D24">
        <w:fldChar w:fldCharType="begin"/>
      </w:r>
      <w:r w:rsidR="00443D24">
        <w:instrText xml:space="preserve"> REF _Ref440270663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1.1.8</w:t>
      </w:r>
      <w:r w:rsidR="00443D24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443D24">
        <w:fldChar w:fldCharType="begin"/>
      </w:r>
      <w:r w:rsidR="00443D24">
        <w:instrText xml:space="preserve"> REF _Ref440270637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1.1.6</w:t>
      </w:r>
      <w:r w:rsidR="00443D24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443D24">
        <w:fldChar w:fldCharType="begin"/>
      </w:r>
      <w:r w:rsidR="00443D24">
        <w:instrText xml:space="preserve"> REF _Ref440270663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1.1.8</w:t>
      </w:r>
      <w:r w:rsidR="00443D24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«Россети»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«Россети»</w:t>
      </w:r>
      <w:r w:rsidRPr="00D053CF">
        <w:rPr>
          <w:bCs w:val="0"/>
          <w:sz w:val="24"/>
          <w:szCs w:val="24"/>
        </w:rPr>
        <w:t xml:space="preserve">, при этом в соответствии с ч. 4 ст. 447 Гражданского Кодекса РФ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_Ref305973033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3.2</w:t>
      </w:r>
      <w:r w:rsidR="00443D24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443D24">
        <w:fldChar w:fldCharType="begin"/>
      </w:r>
      <w:r w:rsidR="00443D24">
        <w:instrText xml:space="preserve"> REF _Ref191386109 \n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3.3.2</w:t>
      </w:r>
      <w:r w:rsidR="00443D24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</w:t>
      </w:r>
      <w:r w:rsidR="0099066F" w:rsidRPr="00D053CF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443D24">
        <w:fldChar w:fldCharType="begin"/>
      </w:r>
      <w:r w:rsidR="00443D24">
        <w:instrText xml:space="preserve"> REF _Ref191386164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 xml:space="preserve"> 1.4.1 </w:t>
      </w:r>
      <w:r w:rsidR="00443D24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43D24">
        <w:fldChar w:fldCharType="begin"/>
      </w:r>
      <w:r w:rsidR="00443D24">
        <w:instrText xml:space="preserve"> REF _Ref306978606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 xml:space="preserve"> 1.4.2 </w:t>
      </w:r>
      <w:r w:rsidR="00443D24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</w:t>
      </w:r>
      <w:r w:rsidRPr="00D053CF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_Ref306114966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3.3.11</w:t>
      </w:r>
      <w:r w:rsidR="00443D24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предложений. Все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43D24">
        <w:fldChar w:fldCharType="begin"/>
      </w:r>
      <w:r w:rsidR="00443D24">
        <w:instrText xml:space="preserve"> REF _Ref440275279 \r \h  \* MERGEFORMAT </w:instrText>
      </w:r>
      <w:r w:rsidR="00443D24">
        <w:fldChar w:fldCharType="separate"/>
      </w:r>
      <w:r w:rsidR="00B007DA" w:rsidRPr="00B007DA">
        <w:rPr>
          <w:b w:val="0"/>
        </w:rPr>
        <w:t>1.1.5</w:t>
      </w:r>
      <w:r w:rsidR="00443D24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43D24">
        <w:fldChar w:fldCharType="begin"/>
      </w:r>
      <w:r w:rsidR="00443D24">
        <w:instrText xml:space="preserve"> REF _Ref440357740 \r \h  \* MERGEFORMAT </w:instrText>
      </w:r>
      <w:r w:rsidR="00443D24">
        <w:fldChar w:fldCharType="separate"/>
      </w:r>
      <w:r w:rsidR="00B007DA" w:rsidRPr="00B007DA">
        <w:rPr>
          <w:b w:val="0"/>
          <w:szCs w:val="24"/>
        </w:rPr>
        <w:t>3.3</w:t>
      </w:r>
      <w:r w:rsidR="00443D24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b w:val="0"/>
          <w:szCs w:val="24"/>
        </w:rPr>
        <w:t>5.1</w:t>
      </w:r>
      <w:r w:rsidR="00443D24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443D24">
        <w:fldChar w:fldCharType="begin"/>
      </w:r>
      <w:r w:rsidR="00443D24">
        <w:instrText xml:space="preserve"> REF _Ref440284918 \r \h  \* MERGEFORMAT </w:instrText>
      </w:r>
      <w:r w:rsidR="00443D24">
        <w:fldChar w:fldCharType="separate"/>
      </w:r>
      <w:r w:rsidR="00B007DA" w:rsidRPr="00B007DA">
        <w:rPr>
          <w:b w:val="0"/>
          <w:szCs w:val="24"/>
        </w:rPr>
        <w:t>5.2</w:t>
      </w:r>
      <w:r w:rsidR="00443D24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443D24">
        <w:fldChar w:fldCharType="begin"/>
      </w:r>
      <w:r w:rsidR="00443D24">
        <w:instrText xml:space="preserve"> REF _Ref86826666 \r \h  \* MERGEFORMAT </w:instrText>
      </w:r>
      <w:r w:rsidR="00443D24">
        <w:fldChar w:fldCharType="separate"/>
      </w:r>
      <w:r w:rsidR="00B007DA" w:rsidRPr="00B007DA">
        <w:rPr>
          <w:b w:val="0"/>
          <w:szCs w:val="24"/>
        </w:rPr>
        <w:t>5.3</w:t>
      </w:r>
      <w:r w:rsidR="00443D24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443D24">
        <w:fldChar w:fldCharType="begin"/>
      </w:r>
      <w:r w:rsidR="00443D24">
        <w:instrText xml:space="preserve"> REF _Ref440284947 \r \h  \* MERGEFORMAT </w:instrText>
      </w:r>
      <w:r w:rsidR="00443D24">
        <w:fldChar w:fldCharType="separate"/>
      </w:r>
      <w:r w:rsidR="00B007DA" w:rsidRPr="00B007DA">
        <w:rPr>
          <w:b w:val="0"/>
          <w:szCs w:val="24"/>
        </w:rPr>
        <w:t>5.4</w:t>
      </w:r>
      <w:r w:rsidR="00443D24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443D24">
        <w:fldChar w:fldCharType="begin"/>
      </w:r>
      <w:r w:rsidR="00443D24">
        <w:instrText xml:space="preserve"> REF _Ref93264992 \r \h  \* MERGEFORMAT </w:instrText>
      </w:r>
      <w:r w:rsidR="00443D24">
        <w:fldChar w:fldCharType="separate"/>
      </w:r>
      <w:r w:rsidR="00B007DA" w:rsidRPr="00B007DA">
        <w:rPr>
          <w:b w:val="0"/>
          <w:szCs w:val="24"/>
        </w:rPr>
        <w:t>5.5</w:t>
      </w:r>
      <w:r w:rsidR="00443D24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443D24">
        <w:fldChar w:fldCharType="begin"/>
      </w:r>
      <w:r w:rsidR="00443D24">
        <w:instrText xml:space="preserve"> REF _Ref305973250 \r \h  \* MERGEFORMAT </w:instrText>
      </w:r>
      <w:r w:rsidR="00443D24">
        <w:fldChar w:fldCharType="separate"/>
      </w:r>
      <w:r w:rsidR="00B007DA" w:rsidRPr="00B007DA">
        <w:rPr>
          <w:b w:val="0"/>
          <w:szCs w:val="24"/>
        </w:rPr>
        <w:t>3.6</w:t>
      </w:r>
      <w:r w:rsidR="00443D24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235064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235064">
        <w:fldChar w:fldCharType="separate"/>
      </w:r>
      <w:r w:rsidR="00B007DA">
        <w:rPr>
          <w:b w:val="0"/>
          <w:szCs w:val="24"/>
        </w:rPr>
        <w:t>3.9</w:t>
      </w:r>
      <w:r w:rsidR="00235064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443D24">
        <w:fldChar w:fldCharType="begin"/>
      </w:r>
      <w:r w:rsidR="00443D24">
        <w:instrText xml:space="preserve"> REF _Ref93264992 \r \h  \* MERGEFORMAT </w:instrText>
      </w:r>
      <w:r w:rsidR="00443D24">
        <w:fldChar w:fldCharType="separate"/>
      </w:r>
      <w:r w:rsidR="00B007DA" w:rsidRPr="00B007DA">
        <w:rPr>
          <w:b w:val="0"/>
        </w:rPr>
        <w:t>5.5</w:t>
      </w:r>
      <w:r w:rsidR="00443D24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43D24">
        <w:fldChar w:fldCharType="begin"/>
      </w:r>
      <w:r w:rsidR="00443D24">
        <w:instrText xml:space="preserve"> REF _Ref440270867 \r \h  \* MERGEFORMAT </w:instrText>
      </w:r>
      <w:r w:rsidR="00443D24">
        <w:fldChar w:fldCharType="separate"/>
      </w:r>
      <w:r w:rsidR="00B007DA" w:rsidRPr="00B007DA">
        <w:rPr>
          <w:b w:val="0"/>
        </w:rPr>
        <w:t>2.2.3</w:t>
      </w:r>
      <w:r w:rsidR="00443D24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235064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235064">
        <w:rPr>
          <w:b w:val="0"/>
        </w:rPr>
      </w:r>
      <w:r w:rsidR="00235064">
        <w:rPr>
          <w:b w:val="0"/>
        </w:rPr>
        <w:fldChar w:fldCharType="separate"/>
      </w:r>
      <w:r w:rsidR="00B007DA">
        <w:rPr>
          <w:b w:val="0"/>
        </w:rPr>
        <w:t>2.3.3</w:t>
      </w:r>
      <w:r w:rsidR="00235064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43D24">
        <w:fldChar w:fldCharType="begin"/>
      </w:r>
      <w:r w:rsidR="00443D24">
        <w:instrText xml:space="preserve"> REF _Ref305973033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3.2</w:t>
      </w:r>
      <w:r w:rsidR="00443D24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43D24">
        <w:fldChar w:fldCharType="begin"/>
      </w:r>
      <w:r w:rsidR="00443D24">
        <w:instrText xml:space="preserve"> REF _Ref440357740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</w:t>
      </w:r>
      <w:r w:rsidR="00443D24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="00443D24">
        <w:fldChar w:fldCharType="begin"/>
      </w:r>
      <w:r w:rsidR="00443D24">
        <w:instrText xml:space="preserve"> REF _Ref462236869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3.4</w:t>
      </w:r>
      <w:r w:rsidR="00443D24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443D24">
        <w:fldChar w:fldCharType="begin"/>
      </w:r>
      <w:r w:rsidR="00443D24">
        <w:instrText xml:space="preserve"> REF _Ref303683883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3.5</w:t>
      </w:r>
      <w:r w:rsidR="00443D24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443D24">
        <w:fldChar w:fldCharType="begin"/>
      </w:r>
      <w:r w:rsidR="00443D24">
        <w:instrText xml:space="preserve"> REF _Ref305973250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3.6</w:t>
      </w:r>
      <w:r w:rsidR="00443D24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443D24">
        <w:fldChar w:fldCharType="begin"/>
      </w:r>
      <w:r w:rsidR="00443D24">
        <w:instrText xml:space="preserve"> REF _Ref303250967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3.7</w:t>
      </w:r>
      <w:r w:rsidR="00443D24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235064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235064">
        <w:fldChar w:fldCharType="separate"/>
      </w:r>
      <w:r w:rsidR="00B007DA">
        <w:rPr>
          <w:bCs w:val="0"/>
          <w:sz w:val="24"/>
          <w:szCs w:val="24"/>
        </w:rPr>
        <w:t>3.9</w:t>
      </w:r>
      <w:r w:rsidR="00235064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235064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235064">
        <w:fldChar w:fldCharType="separate"/>
      </w:r>
      <w:r w:rsidR="00B007DA">
        <w:rPr>
          <w:bCs w:val="0"/>
          <w:sz w:val="24"/>
          <w:szCs w:val="24"/>
        </w:rPr>
        <w:t>3.12</w:t>
      </w:r>
      <w:r w:rsidR="00235064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443D24">
        <w:fldChar w:fldCharType="begin"/>
      </w:r>
      <w:r w:rsidR="00443D24">
        <w:instrText xml:space="preserve"> REF _Ref472417185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3.13</w:t>
      </w:r>
      <w:r w:rsidR="00443D24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443D24">
        <w:fldChar w:fldCharType="begin"/>
      </w:r>
      <w:r w:rsidR="00443D24">
        <w:instrText xml:space="preserve"> REF _Ref306140451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3.14</w:t>
      </w:r>
      <w:r w:rsidR="00443D24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разъяснения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я о проведении </w:t>
      </w:r>
      <w:r w:rsidR="0089163E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, </w:t>
      </w:r>
      <w:r w:rsidR="0089163E" w:rsidRPr="00D053CF">
        <w:rPr>
          <w:sz w:val="24"/>
          <w:szCs w:val="24"/>
          <w:lang w:eastAsia="ru-RU"/>
        </w:rPr>
        <w:t>Д</w:t>
      </w:r>
      <w:r w:rsidRPr="00D053CF">
        <w:rPr>
          <w:sz w:val="24"/>
          <w:szCs w:val="24"/>
          <w:lang w:eastAsia="ru-RU"/>
        </w:rPr>
        <w:t xml:space="preserve">окументации </w:t>
      </w:r>
      <w:r w:rsidR="0089163E" w:rsidRPr="00D053CF">
        <w:rPr>
          <w:sz w:val="24"/>
          <w:szCs w:val="24"/>
          <w:lang w:eastAsia="ru-RU"/>
        </w:rPr>
        <w:t xml:space="preserve">по запросу предложений </w:t>
      </w:r>
      <w:r w:rsidRPr="00D053C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отказ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Pr="00D053C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443D24">
        <w:fldChar w:fldCharType="begin"/>
      </w:r>
      <w:r w:rsidR="00443D24">
        <w:instrText xml:space="preserve"> REF _Ref302563524 \n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1.1.1</w:t>
      </w:r>
      <w:r w:rsidR="00443D24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443D24">
        <w:fldChar w:fldCharType="end"/>
      </w:r>
      <w:r w:rsidR="00D80639" w:rsidRPr="00D053CF">
        <w:rPr>
          <w:bCs w:val="0"/>
          <w:sz w:val="24"/>
          <w:szCs w:val="24"/>
          <w:lang w:eastAsia="ru-RU"/>
        </w:rPr>
        <w:t>)</w:t>
      </w:r>
      <w:r w:rsidR="00B71B9D" w:rsidRPr="00D053CF">
        <w:rPr>
          <w:bCs w:val="0"/>
          <w:sz w:val="24"/>
          <w:szCs w:val="24"/>
          <w:lang w:eastAsia="ru-RU"/>
        </w:rPr>
        <w:t>;</w:t>
      </w:r>
    </w:p>
    <w:p w:rsidR="00B71B9D" w:rsidRPr="00D053C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Сводную таблицу стоимости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53C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53CF">
        <w:rPr>
          <w:bCs w:val="0"/>
          <w:sz w:val="24"/>
          <w:szCs w:val="24"/>
        </w:rPr>
        <w:t xml:space="preserve">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_Ref440271072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443D24">
        <w:fldChar w:fldCharType="end"/>
      </w:r>
      <w:r w:rsidRPr="00D053CF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_Ref86826666 \r \h  \* MERGEFORMAT </w:instrText>
      </w:r>
      <w:r w:rsidR="00443D24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443D24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_Ref440271036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443D24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_Ref191386407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443D24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_Ref93264992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5.5</w:t>
      </w:r>
      <w:r w:rsidR="00443D24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5.1</w:t>
      </w:r>
      <w:r w:rsidR="00443D24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443D24">
        <w:fldChar w:fldCharType="begin"/>
      </w:r>
      <w:r w:rsidR="00443D24">
        <w:instrText xml:space="preserve"> REF _Ref440271964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5.1.3</w:t>
      </w:r>
      <w:r w:rsidR="00443D24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Документ(ы) в соответствии с пп. </w:t>
      </w:r>
      <w:r w:rsidR="00443D24">
        <w:fldChar w:fldCharType="begin"/>
      </w:r>
      <w:r w:rsidR="00443D24">
        <w:instrText xml:space="preserve"> REF _Ref440279062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а)</w:t>
      </w:r>
      <w:r w:rsidR="00443D24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443D24">
        <w:fldChar w:fldCharType="begin"/>
      </w:r>
      <w:r w:rsidR="00443D24">
        <w:instrText xml:space="preserve"> REF _Ref306005578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3.3.8.3</w:t>
      </w:r>
      <w:r w:rsidR="00443D24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443D24">
        <w:fldChar w:fldCharType="begin"/>
      </w:r>
      <w:r w:rsidR="00443D24">
        <w:instrText xml:space="preserve"> REF _Ref86826666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5.3</w:t>
      </w:r>
      <w:r w:rsidR="00443D24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443D24">
        <w:fldChar w:fldCharType="begin"/>
      </w:r>
      <w:r w:rsidR="00443D24">
        <w:instrText xml:space="preserve"> REF _Ref440274913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5.2</w:t>
      </w:r>
      <w:r w:rsidR="00443D24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443D24">
        <w:fldChar w:fldCharType="begin"/>
      </w:r>
      <w:r w:rsidR="00443D24">
        <w:instrText xml:space="preserve"> REF _Ref440274902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5.4</w:t>
      </w:r>
      <w:r w:rsidR="00443D24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443D24">
        <w:fldChar w:fldCharType="begin"/>
      </w:r>
      <w:r w:rsidR="00443D24">
        <w:instrText xml:space="preserve"> REF _Ref93264992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5.5</w:t>
      </w:r>
      <w:r w:rsidR="00443D24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443D24">
        <w:fldChar w:fldCharType="begin"/>
      </w:r>
      <w:r w:rsidR="00443D24">
        <w:instrText xml:space="preserve"> REF _Ref444162540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5.6.1</w:t>
      </w:r>
      <w:r w:rsidR="00443D24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235064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fldChar w:fldCharType="separate"/>
      </w:r>
      <w:r>
        <w:rPr>
          <w:sz w:val="24"/>
          <w:szCs w:val="24"/>
        </w:rPr>
        <w:t>5.6.2</w:t>
      </w:r>
      <w:r w:rsidR="00235064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443D24">
        <w:fldChar w:fldCharType="begin"/>
      </w:r>
      <w:r w:rsidR="00443D24">
        <w:instrText xml:space="preserve"> REF _Ref306005578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3.3.8.3</w:t>
      </w:r>
      <w:r w:rsidR="00443D24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r w:rsidR="00F463E8" w:rsidRPr="00D053CF">
        <w:rPr>
          <w:sz w:val="24"/>
          <w:szCs w:val="24"/>
        </w:rPr>
        <w:t xml:space="preserve">пп. </w:t>
      </w:r>
      <w:r w:rsidR="00443D24">
        <w:fldChar w:fldCharType="begin"/>
      </w:r>
      <w:r w:rsidR="00443D24">
        <w:instrText xml:space="preserve"> REF _Ref440279062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а)</w:t>
      </w:r>
      <w:r w:rsidR="00443D24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443D24">
        <w:fldChar w:fldCharType="begin"/>
      </w:r>
      <w:r w:rsidR="00443D24">
        <w:instrText xml:space="preserve"> REF _Ref440372317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в)</w:t>
      </w:r>
      <w:r w:rsidR="00443D24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443D24">
        <w:fldChar w:fldCharType="begin"/>
      </w:r>
      <w:r w:rsidR="00443D24">
        <w:instrText xml:space="preserve"> REF _Ref440371826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е)</w:t>
      </w:r>
      <w:r w:rsidR="00443D24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443D24">
        <w:fldChar w:fldCharType="begin"/>
      </w:r>
      <w:r w:rsidR="00443D24">
        <w:instrText xml:space="preserve"> REF _Ref440371846 \r \h  \* MERGEFORMAT </w:instrText>
      </w:r>
      <w:r w:rsidR="00443D24">
        <w:fldChar w:fldCharType="separate"/>
      </w:r>
      <w:r w:rsidR="00573574" w:rsidRPr="00573574">
        <w:rPr>
          <w:sz w:val="24"/>
          <w:szCs w:val="24"/>
        </w:rPr>
        <w:t>ж)</w:t>
      </w:r>
      <w:r w:rsidR="00443D24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443D24">
        <w:fldChar w:fldCharType="begin"/>
      </w:r>
      <w:r w:rsidR="00443D24">
        <w:instrText xml:space="preserve"> REF _Ref306005578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3.3.8.3</w:t>
      </w:r>
      <w:r w:rsidR="00443D24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43D24">
        <w:fldChar w:fldCharType="begin"/>
      </w:r>
      <w:r w:rsidR="00443D24">
        <w:instrText xml:space="preserve"> REF _Ref462233515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3.3.10.7</w:t>
      </w:r>
      <w:r w:rsidR="00443D24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443D24">
        <w:fldChar w:fldCharType="begin"/>
      </w:r>
      <w:r w:rsidR="00443D24">
        <w:instrText xml:space="preserve"> REF _Ref440270602 \r \h  \* MERGEFORMAT </w:instrText>
      </w:r>
      <w:r w:rsidR="00443D24">
        <w:fldChar w:fldCharType="separate"/>
      </w:r>
      <w:r w:rsidR="00B007DA">
        <w:t>5</w:t>
      </w:r>
      <w:r w:rsidR="00443D24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43D24">
        <w:fldChar w:fldCharType="begin"/>
      </w:r>
      <w:r w:rsidR="00443D24">
        <w:instrText xml:space="preserve"> REF _Ref191386419 \n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3.3.2</w:t>
      </w:r>
      <w:r w:rsidR="00443D24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_Ref86826666 \r \h  \* MERGEFORMAT </w:instrText>
      </w:r>
      <w:r w:rsidR="00443D24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443D24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_Ref86826666 \r \h  \* MERGEFORMAT </w:instrText>
      </w:r>
      <w:r w:rsidR="00443D24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443D24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443D24">
        <w:fldChar w:fldCharType="begin"/>
      </w:r>
      <w:r w:rsidR="00443D24">
        <w:instrText xml:space="preserve"> REF _Ref440271182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3.3.1.9</w:t>
      </w:r>
      <w:r w:rsidR="00443D24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_Ref440271072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443D24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443D24">
        <w:fldChar w:fldCharType="begin"/>
      </w:r>
      <w:r w:rsidR="00443D24">
        <w:instrText xml:space="preserve"> REF _Ref440271036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443D24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443D24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443D24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443D24">
        <w:fldChar w:fldCharType="begin"/>
      </w:r>
      <w:r w:rsidR="00443D24">
        <w:instrText xml:space="preserve"> REF _Ref440289953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443D24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4"/>
    </w:p>
    <w:p w:rsidR="00717F60" w:rsidRPr="00D053CF" w:rsidRDefault="00443D24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A5FCC">
        <w:rPr>
          <w:b/>
        </w:rPr>
        <w:t>644 901</w:t>
      </w:r>
      <w:r w:rsidRPr="000A5FCC">
        <w:t xml:space="preserve"> (Шестьсот сорок четыре тысячи девятьсот один) рубль 00 копеек РФ, без учета НДС; НДС составляет </w:t>
      </w:r>
      <w:r w:rsidRPr="000A5FCC">
        <w:rPr>
          <w:b/>
        </w:rPr>
        <w:t>116 082</w:t>
      </w:r>
      <w:r w:rsidRPr="000A5FCC">
        <w:t xml:space="preserve"> (Сто шестнадцать тысяч восемьдесят два) рубля 18 копеек РФ; </w:t>
      </w:r>
      <w:r w:rsidRPr="000A5FCC">
        <w:rPr>
          <w:b/>
        </w:rPr>
        <w:t>760 983</w:t>
      </w:r>
      <w:r w:rsidRPr="000A5FCC">
        <w:t xml:space="preserve"> (Семьсот шестьдесят тысяч девятьсот восемьдесят три) рубля 18 копеек РФ, с учетом НДС</w:t>
      </w:r>
      <w:r>
        <w:rPr>
          <w:sz w:val="24"/>
          <w:szCs w:val="24"/>
        </w:rPr>
        <w:t>.</w:t>
      </w:r>
    </w:p>
    <w:p w:rsidR="00280464" w:rsidRPr="00D053CF" w:rsidRDefault="00280464" w:rsidP="00443D24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443D24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443D24">
        <w:fldChar w:fldCharType="begin"/>
      </w:r>
      <w:r w:rsidR="00443D24">
        <w:instrText xml:space="preserve"> REF _Ref440271072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443D24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43D24">
        <w:fldChar w:fldCharType="begin"/>
      </w:r>
      <w:r w:rsidR="00443D24">
        <w:instrText xml:space="preserve"> REF _Ref306138385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443D24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43D24">
        <w:fldChar w:fldCharType="begin"/>
      </w:r>
      <w:r w:rsidR="00443D24">
        <w:instrText xml:space="preserve"> REF _Ref465670219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3.11</w:t>
      </w:r>
      <w:r w:rsidR="00443D24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443D24">
        <w:fldChar w:fldCharType="begin"/>
      </w:r>
      <w:r w:rsidR="00443D24">
        <w:instrText xml:space="preserve"> REF _Ref440357582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1.1.2</w:t>
      </w:r>
      <w:r w:rsidR="00443D24">
        <w:fldChar w:fldCharType="end"/>
      </w:r>
      <w:r w:rsidR="00343106" w:rsidRPr="00FD4E6C">
        <w:rPr>
          <w:bCs w:val="0"/>
          <w:sz w:val="24"/>
          <w:szCs w:val="24"/>
        </w:rPr>
        <w:t>. Привлечение со</w:t>
      </w:r>
      <w:r w:rsidR="003B6795" w:rsidRPr="00FD4E6C">
        <w:rPr>
          <w:bCs w:val="0"/>
          <w:sz w:val="24"/>
          <w:szCs w:val="24"/>
        </w:rPr>
        <w:t xml:space="preserve">поставщиков в соответствии с пунктом </w:t>
      </w:r>
      <w:r w:rsidR="00443D24">
        <w:fldChar w:fldCharType="begin"/>
      </w:r>
      <w:r w:rsidR="00443D24">
        <w:instrText xml:space="preserve"> REF _Ref440271628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3.3.9</w:t>
      </w:r>
      <w:r w:rsidR="00443D24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443D24">
        <w:fldChar w:fldCharType="begin"/>
      </w:r>
      <w:r w:rsidR="00443D24">
        <w:instrText xml:space="preserve"> REF _Ref191386461 \n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3.3.10</w:t>
      </w:r>
      <w:r w:rsidR="00443D24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lastRenderedPageBreak/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8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r w:rsidRPr="00D053CF">
        <w:rPr>
          <w:sz w:val="24"/>
          <w:szCs w:val="24"/>
          <w:lang w:eastAsia="ru-RU"/>
        </w:rPr>
        <w:t>ях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443D24">
        <w:fldChar w:fldCharType="begin"/>
      </w:r>
      <w:r w:rsidR="00443D24">
        <w:instrText xml:space="preserve"> REF _Ref440291364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3.3.8.1</w:t>
      </w:r>
      <w:r w:rsidR="00443D24">
        <w:fldChar w:fldCharType="end"/>
      </w:r>
      <w:r w:rsidRPr="00D053CF">
        <w:rPr>
          <w:sz w:val="24"/>
          <w:szCs w:val="24"/>
        </w:rPr>
        <w:t>-</w:t>
      </w:r>
      <w:r w:rsidR="00443D24">
        <w:fldChar w:fldCharType="begin"/>
      </w:r>
      <w:r w:rsidR="00443D24">
        <w:instrText xml:space="preserve"> REF _Ref303669127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3.3.8.2</w:t>
      </w:r>
      <w:r w:rsidR="00443D24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49"/>
      <w:bookmarkEnd w:id="450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</w:t>
      </w:r>
      <w:r w:rsidRPr="00D053CF">
        <w:rPr>
          <w:sz w:val="24"/>
          <w:szCs w:val="24"/>
        </w:rPr>
        <w:lastRenderedPageBreak/>
        <w:t xml:space="preserve">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1"/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_Ref440271964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5.1.3</w:t>
      </w:r>
      <w:r w:rsidR="00443D24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2"/>
    </w:p>
    <w:p w:rsidR="009948B4" w:rsidRPr="000C3055" w:rsidRDefault="000C3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_Ref440272035 \r \h  \* MERGEFORMAT </w:instrText>
      </w:r>
      <w:r w:rsidR="00443D24">
        <w:fldChar w:fldCharType="separate"/>
      </w:r>
      <w:r w:rsidR="00B007DA" w:rsidRPr="000C3055">
        <w:rPr>
          <w:sz w:val="24"/>
          <w:szCs w:val="24"/>
        </w:rPr>
        <w:t>5.7</w:t>
      </w:r>
      <w:r w:rsidR="00443D24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_Ref440272051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5.8</w:t>
      </w:r>
      <w:r w:rsidR="00443D24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_Ref440272119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5.6.1</w:t>
      </w:r>
      <w:r w:rsidR="00443D24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3"/>
    </w:p>
    <w:p w:rsidR="00F82225" w:rsidRPr="00D053CF" w:rsidRDefault="007E29D1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46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0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23506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rPr>
          <w:sz w:val="24"/>
          <w:szCs w:val="24"/>
        </w:rPr>
      </w:r>
      <w:r w:rsidR="00235064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235064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4"/>
    </w:p>
    <w:p w:rsidR="007705A5" w:rsidRPr="00FD4E6C" w:rsidRDefault="007705A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_Ref440272274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5.9</w:t>
      </w:r>
      <w:r w:rsidR="00443D24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5"/>
    </w:p>
    <w:p w:rsidR="00BD40A3" w:rsidRPr="00FD4E6C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3146C0" w:rsidRPr="00F91CA3" w:rsidRDefault="003146C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443D24">
        <w:fldChar w:fldCharType="begin"/>
      </w:r>
      <w:r w:rsidR="00443D24">
        <w:instrText xml:space="preserve"> REF _Ref465675151 \r \h  \* MERGEFORMAT </w:instrText>
      </w:r>
      <w:r w:rsidR="00443D24">
        <w:fldChar w:fldCharType="separate"/>
      </w:r>
      <w:r w:rsidR="00F91CA3" w:rsidRPr="00F91CA3">
        <w:rPr>
          <w:sz w:val="24"/>
          <w:szCs w:val="24"/>
        </w:rPr>
        <w:t>3.11.2</w:t>
      </w:r>
      <w:r w:rsidR="00443D24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</w:t>
      </w:r>
      <w:r w:rsidRPr="00D053CF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6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производителя(ей)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6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7" w:name="_Ref191386451"/>
      <w:bookmarkStart w:id="458" w:name="_Ref440271628"/>
      <w:bookmarkStart w:id="459" w:name="_Toc440297034"/>
      <w:bookmarkStart w:id="460" w:name="_Toc440356595"/>
      <w:bookmarkStart w:id="461" w:name="_Toc440631730"/>
      <w:bookmarkStart w:id="462" w:name="_Toc440876515"/>
      <w:bookmarkStart w:id="463" w:name="_Toc441130587"/>
      <w:bookmarkStart w:id="464" w:name="_Toc441157091"/>
      <w:bookmarkStart w:id="465" w:name="_Toc447292109"/>
      <w:bookmarkStart w:id="466" w:name="_Toc462234867"/>
      <w:bookmarkStart w:id="467" w:name="_Toc466966833"/>
      <w:bookmarkStart w:id="468" w:name="_Toc468806083"/>
      <w:bookmarkStart w:id="469" w:name="_Toc469480350"/>
      <w:bookmarkStart w:id="470" w:name="_Toc472416866"/>
      <w:bookmarkStart w:id="471" w:name="_Toc498523096"/>
      <w:r w:rsidRPr="00D053CF">
        <w:rPr>
          <w:szCs w:val="24"/>
        </w:rPr>
        <w:t xml:space="preserve">Привлечение </w:t>
      </w:r>
      <w:bookmarkEnd w:id="457"/>
      <w:r w:rsidR="005B074F" w:rsidRPr="00D053CF">
        <w:rPr>
          <w:szCs w:val="24"/>
        </w:rPr>
        <w:t>сопоставщиков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r w:rsidR="005B074F" w:rsidRPr="00D053CF">
        <w:rPr>
          <w:bCs w:val="0"/>
          <w:sz w:val="24"/>
          <w:szCs w:val="24"/>
        </w:rPr>
        <w:t>сопоставщиков</w:t>
      </w:r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2" w:name="_Ref191386461"/>
      <w:bookmarkStart w:id="473" w:name="_Toc440297035"/>
      <w:bookmarkStart w:id="474" w:name="_Toc440356596"/>
      <w:bookmarkStart w:id="475" w:name="_Toc440631731"/>
      <w:bookmarkStart w:id="476" w:name="_Toc440876516"/>
      <w:bookmarkStart w:id="477" w:name="_Toc441130588"/>
      <w:bookmarkStart w:id="478" w:name="_Toc441157092"/>
      <w:bookmarkStart w:id="479" w:name="_Toc447292110"/>
      <w:bookmarkStart w:id="480" w:name="_Toc462234868"/>
      <w:bookmarkStart w:id="481" w:name="_Toc466966834"/>
      <w:bookmarkStart w:id="482" w:name="_Toc468806084"/>
      <w:bookmarkStart w:id="483" w:name="_Toc469480351"/>
      <w:bookmarkStart w:id="484" w:name="_Toc472416867"/>
      <w:bookmarkStart w:id="485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_Ref191386482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443D24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43D24">
        <w:fldChar w:fldCharType="begin"/>
      </w:r>
      <w:r w:rsidR="00443D24">
        <w:instrText xml:space="preserve"> REF _Ref191386407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443D24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235064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235064">
        <w:fldChar w:fldCharType="separate"/>
      </w:r>
      <w:r w:rsidR="00B007DA">
        <w:rPr>
          <w:bCs w:val="0"/>
          <w:sz w:val="24"/>
          <w:szCs w:val="24"/>
        </w:rPr>
        <w:t>3.3.8.2</w:t>
      </w:r>
      <w:r w:rsidR="00235064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6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6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7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D053CF">
        <w:rPr>
          <w:bCs w:val="0"/>
          <w:sz w:val="24"/>
          <w:szCs w:val="24"/>
        </w:rPr>
        <w:lastRenderedPageBreak/>
        <w:t xml:space="preserve">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8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8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43D24">
        <w:fldChar w:fldCharType="begin"/>
      </w:r>
      <w:r w:rsidR="00443D24">
        <w:instrText xml:space="preserve"> REF _Ref307563248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a</w:t>
      </w:r>
      <w:r w:rsidR="00B007DA" w:rsidRPr="00443D24">
        <w:rPr>
          <w:bCs w:val="0"/>
          <w:sz w:val="24"/>
          <w:szCs w:val="24"/>
        </w:rPr>
        <w:t>)</w:t>
      </w:r>
      <w:r w:rsidR="00443D24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443D24">
        <w:fldChar w:fldCharType="begin"/>
      </w:r>
      <w:r w:rsidR="00443D24">
        <w:instrText xml:space="preserve"> REF _Ref307563262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g</w:t>
      </w:r>
      <w:r w:rsidR="00B007DA" w:rsidRPr="00443D24">
        <w:rPr>
          <w:bCs w:val="0"/>
          <w:sz w:val="24"/>
          <w:szCs w:val="24"/>
        </w:rPr>
        <w:t>)</w:t>
      </w:r>
      <w:r w:rsidR="00443D24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443D24">
        <w:fldChar w:fldCharType="begin"/>
      </w:r>
      <w:r w:rsidR="00443D24">
        <w:instrText xml:space="preserve"> REF _Ref306032591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3.3.10.4</w:t>
      </w:r>
      <w:r w:rsidR="00443D24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89" w:name="_Ref462233515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89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_Ref303669127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3.3.8.2</w:t>
      </w:r>
      <w:r w:rsidR="00443D24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>. Документы, указанные в пп</w:t>
      </w:r>
      <w:r w:rsidR="005A37E7" w:rsidRPr="00D053CF">
        <w:rPr>
          <w:sz w:val="24"/>
          <w:szCs w:val="24"/>
        </w:rPr>
        <w:t xml:space="preserve">. </w:t>
      </w:r>
      <w:r w:rsidR="00443D24">
        <w:fldChar w:fldCharType="begin"/>
      </w:r>
      <w:r w:rsidR="00443D24">
        <w:instrText xml:space="preserve"> REF _Ref465332160 \r \h  \* MERGEFORMAT </w:instrText>
      </w:r>
      <w:r w:rsidR="00443D24">
        <w:fldChar w:fldCharType="separate"/>
      </w:r>
      <w:r w:rsidR="00573574" w:rsidRPr="00573574">
        <w:rPr>
          <w:sz w:val="24"/>
          <w:szCs w:val="24"/>
        </w:rPr>
        <w:t>и)</w:t>
      </w:r>
      <w:r w:rsidR="00443D24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443D24">
        <w:fldChar w:fldCharType="begin"/>
      </w:r>
      <w:r w:rsidR="00443D24">
        <w:instrText xml:space="preserve"> REF _Ref306005578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3.3.8.3</w:t>
      </w:r>
      <w:r w:rsidR="00443D24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_Ref440272510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5.10</w:t>
      </w:r>
      <w:r w:rsidR="00443D24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указанных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_Ref440291364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443D24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0" w:name="_Ref306114966"/>
      <w:bookmarkStart w:id="491" w:name="_Toc440297036"/>
      <w:bookmarkStart w:id="492" w:name="_Toc440356597"/>
      <w:bookmarkStart w:id="493" w:name="_Toc440631732"/>
      <w:bookmarkStart w:id="494" w:name="_Toc440876517"/>
      <w:bookmarkStart w:id="495" w:name="_Toc441130589"/>
      <w:bookmarkStart w:id="496" w:name="_Toc441157093"/>
      <w:bookmarkStart w:id="497" w:name="_Toc447292111"/>
      <w:bookmarkStart w:id="498" w:name="_Toc462234869"/>
      <w:bookmarkStart w:id="499" w:name="_Toc466966835"/>
      <w:bookmarkStart w:id="500" w:name="_Toc468806085"/>
      <w:bookmarkStart w:id="501" w:name="_Toc469480352"/>
      <w:bookmarkStart w:id="502" w:name="_Toc472416868"/>
      <w:bookmarkStart w:id="503" w:name="_Toc498523098"/>
      <w:r w:rsidRPr="00D053CF">
        <w:rPr>
          <w:szCs w:val="24"/>
        </w:rPr>
        <w:t>Разъяснение Документации по запросу предложений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53CF">
        <w:rPr>
          <w:bCs w:val="0"/>
          <w:iCs/>
          <w:sz w:val="24"/>
          <w:szCs w:val="24"/>
        </w:rPr>
        <w:t>Заявк</w:t>
      </w:r>
      <w:r w:rsidRPr="00D053CF">
        <w:rPr>
          <w:bCs w:val="0"/>
          <w:iCs/>
          <w:sz w:val="24"/>
          <w:szCs w:val="24"/>
        </w:rPr>
        <w:t xml:space="preserve">и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 xml:space="preserve">и вправе обратиться </w:t>
      </w:r>
      <w:r w:rsidRPr="00D053CF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D053CF">
        <w:rPr>
          <w:sz w:val="24"/>
          <w:szCs w:val="24"/>
        </w:rPr>
        <w:t xml:space="preserve"> </w:t>
      </w:r>
      <w:r w:rsidRPr="00D053CF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а.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443D24">
        <w:fldChar w:fldCharType="begin"/>
      </w:r>
      <w:r w:rsidR="00443D24">
        <w:instrText xml:space="preserve"> REF _Ref440969644 \r \h  \* MERGEFORMAT </w:instrText>
      </w:r>
      <w:r w:rsidR="00443D24">
        <w:fldChar w:fldCharType="separate"/>
      </w:r>
      <w:r w:rsidR="00B007DA" w:rsidRPr="00B007DA">
        <w:rPr>
          <w:bCs w:val="0"/>
          <w:iCs/>
          <w:sz w:val="24"/>
          <w:szCs w:val="24"/>
        </w:rPr>
        <w:t>3.3.12</w:t>
      </w:r>
      <w:r w:rsidR="00443D24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43D24">
        <w:fldChar w:fldCharType="begin"/>
      </w:r>
      <w:r w:rsidR="00443D24">
        <w:instrText xml:space="preserve"> REF _Ref440289401 \r \h  \* MERGEFORMAT </w:instrText>
      </w:r>
      <w:r w:rsidR="00443D24">
        <w:fldChar w:fldCharType="separate"/>
      </w:r>
      <w:r w:rsidR="00B007DA" w:rsidRPr="00B007DA">
        <w:rPr>
          <w:bCs w:val="0"/>
          <w:iCs/>
          <w:sz w:val="24"/>
          <w:szCs w:val="24"/>
        </w:rPr>
        <w:t>3.3.13</w:t>
      </w:r>
      <w:r w:rsidR="00443D24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4" w:name="_Toc440297037"/>
      <w:bookmarkStart w:id="505" w:name="_Toc440356598"/>
      <w:bookmarkStart w:id="506" w:name="_Toc440631733"/>
      <w:bookmarkStart w:id="507" w:name="_Toc440876518"/>
      <w:bookmarkStart w:id="508" w:name="_Ref440969599"/>
      <w:bookmarkStart w:id="509" w:name="_Ref440969644"/>
      <w:bookmarkStart w:id="510" w:name="_Toc441130590"/>
      <w:bookmarkStart w:id="511" w:name="_Toc441157094"/>
      <w:bookmarkStart w:id="512" w:name="_Toc447292112"/>
      <w:bookmarkStart w:id="513" w:name="_Toc462234870"/>
      <w:bookmarkStart w:id="514" w:name="_Toc466966836"/>
      <w:bookmarkStart w:id="515" w:name="_Toc468806086"/>
      <w:bookmarkStart w:id="516" w:name="_Toc469480353"/>
      <w:bookmarkStart w:id="517" w:name="_Toc472416869"/>
      <w:bookmarkStart w:id="518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19" w:name="_Ref440289401"/>
      <w:bookmarkStart w:id="520" w:name="_Toc440297038"/>
      <w:bookmarkStart w:id="521" w:name="_Toc440356599"/>
      <w:bookmarkStart w:id="522" w:name="_Toc440631734"/>
      <w:bookmarkStart w:id="523" w:name="_Toc440876519"/>
      <w:bookmarkStart w:id="524" w:name="_Toc441130591"/>
      <w:bookmarkStart w:id="525" w:name="_Toc441157095"/>
      <w:bookmarkStart w:id="526" w:name="_Toc447292113"/>
      <w:bookmarkStart w:id="527" w:name="_Toc462234871"/>
      <w:bookmarkStart w:id="528" w:name="_Toc466966837"/>
      <w:bookmarkStart w:id="529" w:name="_Toc468806087"/>
      <w:bookmarkStart w:id="530" w:name="_Toc469480354"/>
      <w:bookmarkStart w:id="531" w:name="_Toc472416870"/>
      <w:bookmarkStart w:id="532" w:name="_Toc498523100"/>
      <w:r w:rsidRPr="00D053CF">
        <w:rPr>
          <w:szCs w:val="24"/>
        </w:rPr>
        <w:t>Продление срока окончания приема Заявок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3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4" w:name="_Toc299701566"/>
      <w:bookmarkStart w:id="535" w:name="_Ref306176386"/>
      <w:bookmarkStart w:id="536" w:name="_Ref440285128"/>
      <w:bookmarkStart w:id="537" w:name="_Toc440357103"/>
      <w:bookmarkStart w:id="538" w:name="_Toc440359658"/>
      <w:bookmarkStart w:id="539" w:name="_Toc440632121"/>
      <w:bookmarkStart w:id="540" w:name="_Toc440875942"/>
      <w:bookmarkStart w:id="541" w:name="_Toc441130970"/>
      <w:bookmarkStart w:id="542" w:name="_Toc447292114"/>
      <w:bookmarkStart w:id="543" w:name="_Toc462234872"/>
      <w:bookmarkStart w:id="544" w:name="_Toc466966838"/>
      <w:bookmarkStart w:id="545" w:name="_Toc468806088"/>
      <w:bookmarkStart w:id="546" w:name="_Toc469480355"/>
      <w:bookmarkStart w:id="547" w:name="_Toc472416871"/>
      <w:bookmarkStart w:id="548" w:name="_Toc498523101"/>
      <w:bookmarkStart w:id="549" w:name="_Ref305973214"/>
      <w:r w:rsidRPr="00D053CF">
        <w:rPr>
          <w:bCs w:val="0"/>
          <w:szCs w:val="24"/>
          <w:lang w:eastAsia="ru-RU"/>
        </w:rPr>
        <w:t xml:space="preserve">Обеспечение </w:t>
      </w:r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исполнения обязательств Участника запроса предложений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0" w:name="_Ref462236869"/>
      <w:bookmarkStart w:id="551" w:name="_Toc498523102"/>
      <w:r w:rsidRPr="00D053CF">
        <w:t>Подача Заявок и их прием</w:t>
      </w:r>
      <w:bookmarkStart w:id="552" w:name="_Ref56229451"/>
      <w:bookmarkEnd w:id="533"/>
      <w:bookmarkEnd w:id="549"/>
      <w:bookmarkEnd w:id="550"/>
      <w:bookmarkEnd w:id="551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3" w:name="_Toc439323707"/>
      <w:bookmarkStart w:id="554" w:name="_Toc440297041"/>
      <w:bookmarkStart w:id="555" w:name="_Toc440356602"/>
      <w:bookmarkStart w:id="556" w:name="_Toc440631737"/>
      <w:bookmarkStart w:id="557" w:name="_Toc440876522"/>
      <w:bookmarkStart w:id="558" w:name="_Toc441130594"/>
      <w:bookmarkStart w:id="559" w:name="_Toc441157097"/>
      <w:bookmarkStart w:id="560" w:name="_Toc447292116"/>
      <w:bookmarkStart w:id="561" w:name="_Toc462234874"/>
      <w:bookmarkStart w:id="562" w:name="_Toc466966840"/>
      <w:bookmarkStart w:id="563" w:name="_Toc468806090"/>
      <w:bookmarkStart w:id="564" w:name="_Toc469480357"/>
      <w:bookmarkStart w:id="565" w:name="_Toc472416873"/>
      <w:bookmarkStart w:id="566" w:name="_Toc498523103"/>
      <w:r w:rsidRPr="00D053CF">
        <w:rPr>
          <w:szCs w:val="24"/>
        </w:rPr>
        <w:t>Подача Заявок через ЭТП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через ЭТП в отсканированном виде в доступном для прочтения формате (предпочтительнее формат *.pdf, формат: один файл – один документ). При этом сканироваться документы </w:t>
      </w:r>
      <w:r w:rsidRPr="00D053CF">
        <w:rPr>
          <w:bCs w:val="0"/>
          <w:sz w:val="24"/>
          <w:szCs w:val="24"/>
        </w:rPr>
        <w:lastRenderedPageBreak/>
        <w:t xml:space="preserve">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7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до </w:t>
      </w:r>
      <w:r w:rsidR="002B5044" w:rsidRPr="00D053CF">
        <w:rPr>
          <w:b/>
          <w:bCs w:val="0"/>
          <w:sz w:val="24"/>
          <w:szCs w:val="24"/>
        </w:rPr>
        <w:t xml:space="preserve">12 часов 00 минут </w:t>
      </w:r>
      <w:r w:rsidR="008E709B">
        <w:rPr>
          <w:b/>
          <w:bCs w:val="0"/>
          <w:sz w:val="24"/>
          <w:szCs w:val="24"/>
          <w:highlight w:val="yellow"/>
        </w:rPr>
        <w:t>08</w:t>
      </w:r>
      <w:r w:rsidR="002B5044" w:rsidRPr="00D053CF">
        <w:rPr>
          <w:b/>
          <w:bCs w:val="0"/>
          <w:sz w:val="24"/>
          <w:szCs w:val="24"/>
          <w:highlight w:val="yellow"/>
        </w:rPr>
        <w:t xml:space="preserve"> </w:t>
      </w:r>
      <w:r w:rsidR="008E709B">
        <w:rPr>
          <w:b/>
          <w:bCs w:val="0"/>
          <w:sz w:val="24"/>
          <w:szCs w:val="24"/>
          <w:highlight w:val="yellow"/>
        </w:rPr>
        <w:t>декабря</w:t>
      </w:r>
      <w:r w:rsidR="002B5044" w:rsidRPr="00D053CF">
        <w:rPr>
          <w:b/>
          <w:bCs w:val="0"/>
          <w:sz w:val="24"/>
          <w:szCs w:val="24"/>
          <w:highlight w:val="yellow"/>
        </w:rPr>
        <w:t xml:space="preserve"> 201</w:t>
      </w:r>
      <w:r w:rsidR="00773E05">
        <w:rPr>
          <w:b/>
          <w:bCs w:val="0"/>
          <w:sz w:val="24"/>
          <w:szCs w:val="24"/>
        </w:rPr>
        <w:t>7</w:t>
      </w:r>
      <w:r w:rsidR="002B5044" w:rsidRPr="00D053CF">
        <w:rPr>
          <w:b/>
          <w:bCs w:val="0"/>
          <w:sz w:val="24"/>
          <w:szCs w:val="24"/>
        </w:rPr>
        <w:t xml:space="preserve"> года</w:t>
      </w:r>
      <w:r w:rsidR="009E28D8" w:rsidRPr="00D053CF">
        <w:rPr>
          <w:b/>
          <w:bCs w:val="0"/>
          <w:sz w:val="24"/>
          <w:szCs w:val="24"/>
        </w:rPr>
        <w:t xml:space="preserve">, </w:t>
      </w:r>
      <w:r w:rsidR="009E28D8" w:rsidRPr="00D053C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443D24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7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43D24">
        <w:fldChar w:fldCharType="begin"/>
      </w:r>
      <w:r w:rsidR="00443D24">
        <w:instrText xml:space="preserve"> REF _Ref440289953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443D24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8" w:name="_Ref115077798"/>
      <w:bookmarkStart w:id="569" w:name="_Toc439323708"/>
      <w:bookmarkStart w:id="570" w:name="_Toc440297042"/>
      <w:bookmarkStart w:id="571" w:name="_Toc440356603"/>
      <w:bookmarkStart w:id="572" w:name="_Toc440631738"/>
      <w:bookmarkStart w:id="573" w:name="_Toc440876523"/>
      <w:bookmarkStart w:id="574" w:name="_Toc441130595"/>
      <w:bookmarkStart w:id="575" w:name="_Toc441157098"/>
      <w:bookmarkStart w:id="576" w:name="_Toc447292117"/>
      <w:bookmarkStart w:id="577" w:name="_Toc462234875"/>
      <w:bookmarkStart w:id="578" w:name="_Toc466966841"/>
      <w:bookmarkStart w:id="579" w:name="_Toc468806091"/>
      <w:bookmarkStart w:id="580" w:name="_Toc469480358"/>
      <w:bookmarkStart w:id="581" w:name="_Toc472416874"/>
      <w:bookmarkStart w:id="582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bookmarkEnd w:id="552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303683883"/>
      <w:bookmarkStart w:id="584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3"/>
      <w:bookmarkEnd w:id="584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443D24">
        <w:fldChar w:fldCharType="begin"/>
      </w:r>
      <w:r w:rsidR="00443D24">
        <w:instrText xml:space="preserve"> REF _Ref440289953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443D24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443D24">
        <w:fldChar w:fldCharType="begin"/>
      </w:r>
      <w:r w:rsidR="00443D24">
        <w:instrText xml:space="preserve"> REF _Ref440289953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443D24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443D24">
        <w:fldChar w:fldCharType="begin"/>
      </w:r>
      <w:r w:rsidR="00443D24">
        <w:instrText xml:space="preserve"> REF _Ref440289953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443D24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43D24">
        <w:fldChar w:fldCharType="begin"/>
      </w:r>
      <w:r w:rsidR="00443D24">
        <w:instrText xml:space="preserve"> REF _Ref55279015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3.3.1.6</w:t>
      </w:r>
      <w:r w:rsidR="00443D24">
        <w:fldChar w:fldCharType="end"/>
      </w:r>
      <w:r w:rsidRPr="00D053CF">
        <w:rPr>
          <w:sz w:val="24"/>
          <w:szCs w:val="24"/>
        </w:rPr>
        <w:t xml:space="preserve">, </w:t>
      </w:r>
      <w:r w:rsidR="00443D24">
        <w:fldChar w:fldCharType="begin"/>
      </w:r>
      <w:r w:rsidR="00443D24">
        <w:instrText xml:space="preserve"> REF _Ref195087786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3.3.1.7</w:t>
      </w:r>
      <w:r w:rsidR="00443D24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5" w:name="_Ref305973250"/>
      <w:bookmarkStart w:id="586" w:name="_Toc498523106"/>
      <w:r w:rsidRPr="00D053CF">
        <w:t>Оценка Заявок и проведение переговоров</w:t>
      </w:r>
      <w:bookmarkEnd w:id="585"/>
      <w:bookmarkEnd w:id="586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7" w:name="_Toc439323711"/>
      <w:bookmarkStart w:id="588" w:name="_Toc440297045"/>
      <w:bookmarkStart w:id="589" w:name="_Toc440356606"/>
      <w:bookmarkStart w:id="590" w:name="_Toc440631741"/>
      <w:bookmarkStart w:id="591" w:name="_Toc440876526"/>
      <w:bookmarkStart w:id="592" w:name="_Toc441130598"/>
      <w:bookmarkStart w:id="593" w:name="_Toc441157101"/>
      <w:bookmarkStart w:id="594" w:name="_Toc447292120"/>
      <w:bookmarkStart w:id="595" w:name="_Toc462234878"/>
      <w:bookmarkStart w:id="596" w:name="_Toc466966844"/>
      <w:bookmarkStart w:id="597" w:name="_Toc468806094"/>
      <w:bookmarkStart w:id="598" w:name="_Toc469480361"/>
      <w:bookmarkStart w:id="599" w:name="_Toc472416877"/>
      <w:bookmarkStart w:id="600" w:name="_Toc498523107"/>
      <w:r w:rsidRPr="00D053CF">
        <w:rPr>
          <w:szCs w:val="24"/>
        </w:rPr>
        <w:t>Общие положения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</w:t>
      </w:r>
      <w:r w:rsidR="00717F60" w:rsidRPr="00D053CF">
        <w:rPr>
          <w:bCs w:val="0"/>
          <w:sz w:val="24"/>
          <w:szCs w:val="24"/>
        </w:rPr>
        <w:lastRenderedPageBreak/>
        <w:t xml:space="preserve">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43D24">
        <w:fldChar w:fldCharType="begin"/>
      </w:r>
      <w:r w:rsidR="00443D24">
        <w:instrText xml:space="preserve"> REF _Ref93089454 \n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3.6.2</w:t>
      </w:r>
      <w:r w:rsidR="00443D24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43D24">
        <w:fldChar w:fldCharType="begin"/>
      </w:r>
      <w:r w:rsidR="00443D24">
        <w:instrText xml:space="preserve"> REF _Ref303670674 \n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3.6.3</w:t>
      </w:r>
      <w:r w:rsidR="00443D24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_Ref306138385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443D24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1" w:name="_Ref93089454"/>
      <w:bookmarkStart w:id="602" w:name="_Toc439323712"/>
      <w:bookmarkStart w:id="603" w:name="_Toc440297046"/>
      <w:bookmarkStart w:id="604" w:name="_Toc440356607"/>
      <w:bookmarkStart w:id="605" w:name="_Toc440631742"/>
      <w:bookmarkStart w:id="606" w:name="_Toc440876527"/>
      <w:bookmarkStart w:id="607" w:name="_Toc441130599"/>
      <w:bookmarkStart w:id="608" w:name="_Toc441157102"/>
      <w:bookmarkStart w:id="609" w:name="_Toc447292121"/>
      <w:bookmarkStart w:id="610" w:name="_Toc462234879"/>
      <w:bookmarkStart w:id="611" w:name="_Toc466966845"/>
      <w:bookmarkStart w:id="612" w:name="_Toc468806095"/>
      <w:bookmarkStart w:id="613" w:name="_Toc469480362"/>
      <w:bookmarkStart w:id="614" w:name="_Toc472416878"/>
      <w:bookmarkStart w:id="615" w:name="_Toc498523108"/>
      <w:r w:rsidRPr="00D053CF">
        <w:rPr>
          <w:szCs w:val="24"/>
        </w:rPr>
        <w:t>Отборочная стадия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6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7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6"/>
      <w:bookmarkEnd w:id="617"/>
    </w:p>
    <w:p w:rsidR="00775238" w:rsidRPr="00D053CF" w:rsidRDefault="006563A7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AE57F2" w:rsidRPr="00D053CF">
        <w:rPr>
          <w:sz w:val="24"/>
          <w:szCs w:val="24"/>
        </w:rPr>
        <w:t>;</w:t>
      </w:r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D053CF">
        <w:rPr>
          <w:sz w:val="24"/>
          <w:szCs w:val="24"/>
        </w:rPr>
        <w:t xml:space="preserve"> </w:t>
      </w:r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AE57F2" w:rsidRPr="00D053CF" w:rsidRDefault="00BE26DC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AE57F2" w:rsidRPr="00D053CF">
        <w:rPr>
          <w:sz w:val="24"/>
          <w:szCs w:val="24"/>
        </w:rPr>
        <w:t>;</w:t>
      </w:r>
    </w:p>
    <w:p w:rsidR="00AE57F2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BE26DC" w:rsidRPr="00D053CF">
        <w:rPr>
          <w:sz w:val="24"/>
          <w:szCs w:val="24"/>
        </w:rPr>
        <w:t xml:space="preserve"> которых не согласился Участник;</w:t>
      </w:r>
    </w:p>
    <w:p w:rsidR="00BE26DC" w:rsidRPr="00D053CF" w:rsidRDefault="00BE26DC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поданы с нарушением порядка подачи </w:t>
      </w:r>
      <w:r w:rsidR="007813AA" w:rsidRPr="00D053CF">
        <w:rPr>
          <w:sz w:val="24"/>
          <w:szCs w:val="24"/>
        </w:rPr>
        <w:t xml:space="preserve">Заявок, установленного </w:t>
      </w:r>
      <w:r w:rsidR="006E2794" w:rsidRPr="00D053CF">
        <w:rPr>
          <w:sz w:val="24"/>
          <w:szCs w:val="24"/>
        </w:rPr>
        <w:t xml:space="preserve">в настоящей </w:t>
      </w:r>
      <w:r w:rsidR="006E2794" w:rsidRPr="00D053CF">
        <w:rPr>
          <w:sz w:val="24"/>
          <w:szCs w:val="24"/>
        </w:rPr>
        <w:lastRenderedPageBreak/>
        <w:t>документации;</w:t>
      </w:r>
    </w:p>
    <w:p w:rsidR="006E2794" w:rsidRPr="00D053CF" w:rsidRDefault="006E2794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19" w:name="_Ref303670674"/>
      <w:bookmarkStart w:id="620" w:name="_Toc439323713"/>
      <w:bookmarkStart w:id="621" w:name="_Toc440297047"/>
      <w:bookmarkStart w:id="622" w:name="_Toc440356608"/>
      <w:bookmarkStart w:id="623" w:name="_Toc440631743"/>
      <w:bookmarkStart w:id="624" w:name="_Toc440876528"/>
      <w:bookmarkStart w:id="625" w:name="_Toc441130600"/>
      <w:bookmarkStart w:id="626" w:name="_Toc441157103"/>
      <w:bookmarkStart w:id="627" w:name="_Toc447292122"/>
      <w:bookmarkStart w:id="628" w:name="_Toc462234880"/>
      <w:bookmarkStart w:id="629" w:name="_Toc466966846"/>
      <w:bookmarkStart w:id="630" w:name="_Toc468806096"/>
      <w:bookmarkStart w:id="631" w:name="_Toc469480363"/>
      <w:bookmarkStart w:id="632" w:name="_Toc472416879"/>
      <w:bookmarkStart w:id="633" w:name="_Toc498523109"/>
      <w:r w:rsidRPr="00D053CF">
        <w:rPr>
          <w:szCs w:val="24"/>
        </w:rPr>
        <w:t>Проведение переговоров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4" w:name="_Ref306138385"/>
      <w:bookmarkStart w:id="635" w:name="_Toc439323714"/>
      <w:bookmarkStart w:id="636" w:name="_Toc440297048"/>
      <w:bookmarkStart w:id="637" w:name="_Toc440356609"/>
      <w:bookmarkStart w:id="638" w:name="_Toc440631744"/>
      <w:bookmarkStart w:id="639" w:name="_Toc440876529"/>
      <w:bookmarkStart w:id="640" w:name="_Toc441130601"/>
      <w:bookmarkStart w:id="641" w:name="_Toc441157104"/>
      <w:bookmarkStart w:id="642" w:name="_Toc447292123"/>
      <w:bookmarkStart w:id="643" w:name="_Toc462234881"/>
      <w:bookmarkStart w:id="644" w:name="_Toc466966847"/>
      <w:bookmarkStart w:id="645" w:name="_Toc468806097"/>
      <w:bookmarkStart w:id="646" w:name="_Toc469480364"/>
      <w:bookmarkStart w:id="647" w:name="_Toc472416880"/>
      <w:bookmarkStart w:id="648" w:name="_Toc498523110"/>
      <w:r w:rsidRPr="00D053CF">
        <w:rPr>
          <w:szCs w:val="24"/>
        </w:rPr>
        <w:t>Оценочная стадия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43D24">
        <w:fldChar w:fldCharType="begin"/>
      </w:r>
      <w:r w:rsidR="00443D24">
        <w:instrText xml:space="preserve"> REF _Ref471821960 \r \h  \* MERGEFORMAT </w:instrText>
      </w:r>
      <w:r w:rsidR="00443D24">
        <w:fldChar w:fldCharType="separate"/>
      </w:r>
      <w:r w:rsidR="00D11933" w:rsidRPr="003C6D0A">
        <w:rPr>
          <w:sz w:val="24"/>
          <w:szCs w:val="24"/>
        </w:rPr>
        <w:t>3.8</w:t>
      </w:r>
      <w:r w:rsidR="00443D24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49" w:name="_Ref303250967"/>
      <w:bookmarkStart w:id="650" w:name="_Toc305697378"/>
      <w:bookmarkStart w:id="651" w:name="_Toc498523111"/>
      <w:bookmarkStart w:id="652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49"/>
      <w:bookmarkEnd w:id="650"/>
      <w:bookmarkEnd w:id="651"/>
      <w:r w:rsidRPr="00D053CF">
        <w:t xml:space="preserve"> </w:t>
      </w:r>
    </w:p>
    <w:bookmarkEnd w:id="652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3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3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4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</w:t>
      </w:r>
      <w:r w:rsidRPr="00D053CF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43D24">
        <w:fldChar w:fldCharType="begin"/>
      </w:r>
      <w:r w:rsidR="00443D24">
        <w:instrText xml:space="preserve"> REF _Ref465849801 \r \h  \* MERGEFORMAT </w:instrText>
      </w:r>
      <w:r w:rsidR="00443D24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3.7.9</w:t>
      </w:r>
      <w:r w:rsidR="00443D24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43D24">
        <w:fldChar w:fldCharType="begin"/>
      </w:r>
      <w:r w:rsidR="00443D24">
        <w:instrText xml:space="preserve"> REF _Ref306352987 \r \h  \* MERGEFORMAT </w:instrText>
      </w:r>
      <w:r w:rsidR="00443D24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3.7.3</w:t>
      </w:r>
      <w:r w:rsidR="00443D24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443D24">
        <w:fldChar w:fldCharType="begin"/>
      </w:r>
      <w:r w:rsidR="00443D24">
        <w:instrText xml:space="preserve"> REF _Ref306353005 \r \h  \* MERGEFORMAT </w:instrText>
      </w:r>
      <w:r w:rsidR="00443D24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3.7.5</w:t>
      </w:r>
      <w:r w:rsidR="00443D24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5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6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43D24">
        <w:fldChar w:fldCharType="begin"/>
      </w:r>
      <w:r w:rsidR="00443D24">
        <w:instrText xml:space="preserve"> REF _Ref465670219 \r \h  \* MERGEFORMAT </w:instrText>
      </w:r>
      <w:r w:rsidR="00443D24">
        <w:fldChar w:fldCharType="separate"/>
      </w:r>
      <w:r w:rsidR="00B007DA" w:rsidRPr="00F91CA3">
        <w:rPr>
          <w:sz w:val="24"/>
          <w:szCs w:val="24"/>
        </w:rPr>
        <w:t>3.11</w:t>
      </w:r>
      <w:r w:rsidR="00443D24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_Ref468805718 \r \h  \* MERGEFORMAT </w:instrText>
      </w:r>
      <w:r w:rsidR="00443D24">
        <w:fldChar w:fldCharType="separate"/>
      </w:r>
      <w:r w:rsidR="00B007DA" w:rsidRPr="00F91CA3">
        <w:rPr>
          <w:sz w:val="24"/>
          <w:szCs w:val="24"/>
        </w:rPr>
        <w:t>3.7.8</w:t>
      </w:r>
      <w:r w:rsidR="00443D24">
        <w:fldChar w:fldCharType="end"/>
      </w:r>
      <w:r w:rsidRPr="00F91CA3">
        <w:rPr>
          <w:sz w:val="24"/>
          <w:szCs w:val="24"/>
        </w:rPr>
        <w:t xml:space="preserve">, предоставляет документы, предусмотренные подпунктом </w:t>
      </w:r>
      <w:r w:rsidR="00443D24">
        <w:fldChar w:fldCharType="begin"/>
      </w:r>
      <w:r w:rsidR="00443D24">
        <w:instrText xml:space="preserve"> REF _Ref465675151 \r \h  \* MERGEFORMAT </w:instrText>
      </w:r>
      <w:r w:rsidR="00443D24">
        <w:fldChar w:fldCharType="separate"/>
      </w:r>
      <w:r w:rsidR="00F91CA3" w:rsidRPr="00F91CA3">
        <w:rPr>
          <w:sz w:val="24"/>
          <w:szCs w:val="24"/>
        </w:rPr>
        <w:t>3.11.2</w:t>
      </w:r>
      <w:r w:rsidR="00443D24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443D24">
        <w:fldChar w:fldCharType="begin"/>
      </w:r>
      <w:r w:rsidR="00443D24">
        <w:instrText xml:space="preserve"> REF _Ref465675151 \r \h  \* MERGEFORMAT </w:instrText>
      </w:r>
      <w:r w:rsidR="00443D24">
        <w:fldChar w:fldCharType="separate"/>
      </w:r>
      <w:r w:rsidR="00F91CA3" w:rsidRPr="003C6D0A">
        <w:rPr>
          <w:sz w:val="24"/>
          <w:szCs w:val="24"/>
        </w:rPr>
        <w:t>3.11.2</w:t>
      </w:r>
      <w:r w:rsidR="00443D24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7" w:name="_Ref471821960"/>
      <w:bookmarkStart w:id="658" w:name="_Toc471986593"/>
      <w:bookmarkStart w:id="659" w:name="_Toc472409204"/>
      <w:bookmarkStart w:id="660" w:name="_Toc472411818"/>
      <w:bookmarkStart w:id="661" w:name="_Toc498523112"/>
      <w:bookmarkStart w:id="662" w:name="_Ref303681924"/>
      <w:bookmarkStart w:id="663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7"/>
      <w:bookmarkEnd w:id="658"/>
      <w:bookmarkEnd w:id="659"/>
      <w:bookmarkEnd w:id="660"/>
      <w:bookmarkEnd w:id="661"/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</w:t>
      </w:r>
      <w:r w:rsidRPr="003C6D0A">
        <w:rPr>
          <w:sz w:val="24"/>
          <w:szCs w:val="24"/>
        </w:rPr>
        <w:lastRenderedPageBreak/>
        <w:t xml:space="preserve">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3C6D0A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43D24">
        <w:fldChar w:fldCharType="begin"/>
      </w:r>
      <w:r w:rsidR="00443D24">
        <w:instrText xml:space="preserve"> REF _Ref303251044 \r \h  \* MERGEFORMAT </w:instrText>
      </w:r>
      <w:r w:rsidR="00443D24">
        <w:fldChar w:fldCharType="separate"/>
      </w:r>
      <w:r w:rsidRPr="003C6D0A">
        <w:rPr>
          <w:rFonts w:ascii="Times New Roman" w:hAnsi="Times New Roman" w:cs="Times New Roman"/>
          <w:sz w:val="24"/>
          <w:szCs w:val="24"/>
        </w:rPr>
        <w:t>3.10</w:t>
      </w:r>
      <w:r w:rsidR="00443D24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C6D0A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C6D0A">
        <w:rPr>
          <w:rFonts w:ascii="Times New Roman" w:hAnsi="Times New Roman" w:cs="Times New Roman"/>
          <w:sz w:val="24"/>
          <w:szCs w:val="24"/>
        </w:rPr>
        <w:t xml:space="preserve"> нач.(макс) ед.) на коэффициент изменения начальной (максимальной) цены договора по результатам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проведения закупки (</w:t>
      </w:r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3C6D0A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 xml:space="preserve">Пр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 (РФ) = ∑ 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ед. прод.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ед. прод. (РФ) = </w:t>
      </w:r>
      <w:r w:rsidRPr="003C6D0A">
        <w:rPr>
          <w:sz w:val="24"/>
          <w:szCs w:val="24"/>
          <w:lang w:val="en-US"/>
        </w:rPr>
        <w:t>kf</w:t>
      </w:r>
      <w:r w:rsidRPr="003C6D0A">
        <w:rPr>
          <w:sz w:val="24"/>
          <w:szCs w:val="24"/>
        </w:rPr>
        <w:t>*Ц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(РФ) нач.(макс)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  <w:lang w:val="en-US"/>
        </w:rPr>
        <w:t>kf</w:t>
      </w:r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443D24">
        <w:fldChar w:fldCharType="begin"/>
      </w:r>
      <w:r w:rsidR="00443D24">
        <w:instrText xml:space="preserve"> REF _Ref472416470 \r \h  \* MERGEFORMAT </w:instrText>
      </w:r>
      <w:r w:rsidR="00443D24">
        <w:fldChar w:fldCharType="separate"/>
      </w:r>
      <w:r w:rsidRPr="003C6D0A">
        <w:rPr>
          <w:sz w:val="24"/>
          <w:szCs w:val="24"/>
        </w:rPr>
        <w:t>3.3.7.1</w:t>
      </w:r>
      <w:r w:rsidR="00443D24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443D24">
        <w:fldChar w:fldCharType="begin"/>
      </w:r>
      <w:r w:rsidR="00443D24">
        <w:instrText xml:space="preserve"> REF _Ref440271072 \r \h  \* MERGEFORMAT </w:instrText>
      </w:r>
      <w:r w:rsidR="00443D24">
        <w:fldChar w:fldCharType="separate"/>
      </w:r>
      <w:r w:rsidRPr="003C6D0A">
        <w:rPr>
          <w:bCs w:val="0"/>
          <w:sz w:val="24"/>
          <w:szCs w:val="24"/>
        </w:rPr>
        <w:t>5.2</w:t>
      </w:r>
      <w:r w:rsidR="00443D24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72416955"/>
      <w:bookmarkStart w:id="665" w:name="_Ref472416971"/>
      <w:bookmarkStart w:id="666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2"/>
      <w:bookmarkEnd w:id="663"/>
      <w:bookmarkEnd w:id="664"/>
      <w:bookmarkEnd w:id="665"/>
      <w:bookmarkEnd w:id="666"/>
    </w:p>
    <w:p w:rsidR="00717F60" w:rsidRPr="00FD4E6C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7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lastRenderedPageBreak/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7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наилучшей</w:t>
      </w:r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251044"/>
      <w:bookmarkStart w:id="669" w:name="_Toc498523114"/>
      <w:bookmarkStart w:id="670" w:name="_Ref191386295"/>
      <w:r w:rsidRPr="00D053CF">
        <w:t>Признание запроса предложений несостоявшимся</w:t>
      </w:r>
      <w:bookmarkEnd w:id="668"/>
      <w:bookmarkEnd w:id="669"/>
    </w:p>
    <w:p w:rsidR="00717F60" w:rsidRPr="00D053CF" w:rsidRDefault="00717F60" w:rsidP="00B007D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1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1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2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A222A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3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r w:rsidRPr="00D053CF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73"/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68462453"/>
      <w:bookmarkStart w:id="675" w:name="_Toc468441704"/>
      <w:bookmarkStart w:id="676" w:name="_Ref465670219"/>
      <w:bookmarkStart w:id="677" w:name="_Toc498523115"/>
      <w:bookmarkStart w:id="678" w:name="_Ref303683929"/>
      <w:r w:rsidRPr="00FD4E6C">
        <w:rPr>
          <w:bCs w:val="0"/>
        </w:rPr>
        <w:t>Антидемпинговые меры</w:t>
      </w:r>
      <w:bookmarkEnd w:id="674"/>
      <w:bookmarkEnd w:id="675"/>
      <w:bookmarkEnd w:id="676"/>
      <w:bookmarkEnd w:id="677"/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443D24">
        <w:fldChar w:fldCharType="begin"/>
      </w:r>
      <w:r w:rsidR="00443D24">
        <w:instrText xml:space="preserve"> REF _Ref468805747 \r \h  \* MERGEFORMAT </w:instrText>
      </w:r>
      <w:r w:rsidR="00443D24">
        <w:fldChar w:fldCharType="separate"/>
      </w:r>
      <w:r w:rsidR="00B007DA" w:rsidRPr="00F91CA3">
        <w:rPr>
          <w:rFonts w:eastAsia="Times New Roman,Italic"/>
          <w:iCs/>
          <w:sz w:val="24"/>
          <w:szCs w:val="24"/>
        </w:rPr>
        <w:t>3.3.7</w:t>
      </w:r>
      <w:r w:rsidR="00443D24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7B5645" w:rsidRPr="00FD4E6C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9" w:name="_Ref465675151"/>
      <w:r w:rsidRPr="00FD4E6C">
        <w:rPr>
          <w:rFonts w:eastAsia="Times New Roman,Italic"/>
          <w:bCs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79"/>
    </w:p>
    <w:p w:rsidR="007B5645" w:rsidRPr="00FD4E6C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443D24">
        <w:fldChar w:fldCharType="begin"/>
      </w:r>
      <w:r w:rsidR="00443D24">
        <w:instrText xml:space="preserve"> REF _Ref465675151 \r \h  \* MERGEFORMAT </w:instrText>
      </w:r>
      <w:r w:rsidR="00443D24">
        <w:fldChar w:fldCharType="separate"/>
      </w:r>
      <w:r w:rsidR="00F91CA3" w:rsidRPr="007310E1">
        <w:rPr>
          <w:rFonts w:eastAsia="Times New Roman,Italic"/>
          <w:bCs/>
          <w:iCs/>
          <w:sz w:val="24"/>
          <w:szCs w:val="24"/>
        </w:rPr>
        <w:t>3.11.2</w:t>
      </w:r>
      <w:r w:rsidR="00443D24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443D24">
        <w:fldChar w:fldCharType="begin"/>
      </w:r>
      <w:r w:rsidR="00443D24">
        <w:instrText xml:space="preserve"> REF _Ref468805797 \r \h  \* MERGEFORMAT </w:instrText>
      </w:r>
      <w:r w:rsidR="00443D24">
        <w:fldChar w:fldCharType="separate"/>
      </w:r>
      <w:r w:rsidR="00F91CA3">
        <w:rPr>
          <w:rFonts w:eastAsia="Times New Roman,Italic"/>
          <w:bCs/>
          <w:iCs/>
          <w:sz w:val="24"/>
          <w:szCs w:val="24"/>
        </w:rPr>
        <w:t>3.6.2.5</w:t>
      </w:r>
      <w:r w:rsidR="00443D24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пп. </w:t>
      </w:r>
      <w:r w:rsidR="00443D24">
        <w:fldChar w:fldCharType="begin"/>
      </w:r>
      <w:r w:rsidR="00443D24">
        <w:instrText xml:space="preserve"> REF _Ref465437572 \r \h  \* MERGEFORMAT </w:instrText>
      </w:r>
      <w:r w:rsidR="00443D24">
        <w:fldChar w:fldCharType="separate"/>
      </w:r>
      <w:r w:rsidR="00F91CA3" w:rsidRPr="007310E1">
        <w:rPr>
          <w:sz w:val="24"/>
          <w:szCs w:val="24"/>
        </w:rPr>
        <w:t>3.13.2</w:t>
      </w:r>
      <w:r w:rsidR="00443D24">
        <w:fldChar w:fldCharType="end"/>
      </w:r>
      <w:r w:rsidRPr="007310E1">
        <w:rPr>
          <w:sz w:val="24"/>
          <w:szCs w:val="24"/>
        </w:rPr>
        <w:t>-</w:t>
      </w:r>
      <w:r w:rsidR="00443D24">
        <w:fldChar w:fldCharType="begin"/>
      </w:r>
      <w:r w:rsidR="00443D24">
        <w:instrText xml:space="preserve"> REF _Ref472417478 \r \h  \* MERGEFORMAT </w:instrText>
      </w:r>
      <w:r w:rsidR="00443D24">
        <w:fldChar w:fldCharType="separate"/>
      </w:r>
      <w:r w:rsidR="00F91CA3" w:rsidRPr="007310E1">
        <w:rPr>
          <w:sz w:val="24"/>
          <w:szCs w:val="24"/>
        </w:rPr>
        <w:t>3.13.4</w:t>
      </w:r>
      <w:r w:rsidR="00443D24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r w:rsidR="00F91CA3" w:rsidRPr="00F91CA3">
        <w:rPr>
          <w:sz w:val="24"/>
          <w:szCs w:val="24"/>
        </w:rPr>
        <w:t xml:space="preserve">пп. </w:t>
      </w:r>
      <w:r w:rsidR="00443D24">
        <w:fldChar w:fldCharType="begin"/>
      </w:r>
      <w:r w:rsidR="00443D24">
        <w:instrText xml:space="preserve"> REF _Ref465437572 \r \h  \* MERGEFORMAT </w:instrText>
      </w:r>
      <w:r w:rsidR="00443D24">
        <w:fldChar w:fldCharType="separate"/>
      </w:r>
      <w:r w:rsidR="00F91CA3" w:rsidRPr="007310E1">
        <w:rPr>
          <w:sz w:val="24"/>
          <w:szCs w:val="24"/>
        </w:rPr>
        <w:t>3.13.2</w:t>
      </w:r>
      <w:r w:rsidR="00443D24">
        <w:fldChar w:fldCharType="end"/>
      </w:r>
      <w:r w:rsidR="00F91CA3" w:rsidRPr="007310E1">
        <w:rPr>
          <w:sz w:val="24"/>
          <w:szCs w:val="24"/>
        </w:rPr>
        <w:t>-</w:t>
      </w:r>
      <w:r w:rsidR="00443D24">
        <w:fldChar w:fldCharType="begin"/>
      </w:r>
      <w:r w:rsidR="00443D24">
        <w:instrText xml:space="preserve"> REF _Ref472417478 \r \h  \* MERGEFORMAT </w:instrText>
      </w:r>
      <w:r w:rsidR="00443D24">
        <w:fldChar w:fldCharType="separate"/>
      </w:r>
      <w:r w:rsidR="00F91CA3" w:rsidRPr="007310E1">
        <w:rPr>
          <w:sz w:val="24"/>
          <w:szCs w:val="24"/>
        </w:rPr>
        <w:t>3.13.4</w:t>
      </w:r>
      <w:r w:rsidR="00443D24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Ref468805820"/>
      <w:bookmarkStart w:id="681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0"/>
      <w:bookmarkEnd w:id="678"/>
      <w:bookmarkEnd w:id="680"/>
      <w:bookmarkEnd w:id="681"/>
    </w:p>
    <w:p w:rsidR="00717F60" w:rsidRPr="00D053CF" w:rsidRDefault="00717F60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053CF">
        <w:rPr>
          <w:bCs w:val="0"/>
          <w:i/>
          <w:sz w:val="24"/>
          <w:szCs w:val="24"/>
        </w:rPr>
        <w:t>Извещени</w:t>
      </w:r>
      <w:r w:rsidRPr="00D053CF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лучшей,</w:t>
      </w:r>
      <w:r w:rsidRPr="00D053CF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053CF">
        <w:rPr>
          <w:bCs w:val="0"/>
          <w:i/>
          <w:sz w:val="24"/>
          <w:szCs w:val="24"/>
        </w:rPr>
        <w:t>д</w:t>
      </w:r>
      <w:r w:rsidR="00123C70" w:rsidRPr="00D053CF">
        <w:rPr>
          <w:bCs w:val="0"/>
          <w:i/>
          <w:sz w:val="24"/>
          <w:szCs w:val="24"/>
        </w:rPr>
        <w:t>оговор</w:t>
      </w:r>
      <w:r w:rsidRPr="00D053CF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053CF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053CF">
        <w:rPr>
          <w:bCs w:val="0"/>
          <w:i/>
          <w:sz w:val="24"/>
          <w:szCs w:val="24"/>
        </w:rPr>
        <w:t>й части</w:t>
      </w:r>
      <w:r w:rsidRPr="00D053CF">
        <w:rPr>
          <w:bCs w:val="0"/>
          <w:i/>
          <w:sz w:val="24"/>
          <w:szCs w:val="24"/>
        </w:rPr>
        <w:t xml:space="preserve">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</w:t>
      </w:r>
      <w:r w:rsidRPr="00D053CF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053CF">
        <w:rPr>
          <w:bCs w:val="0"/>
          <w:i/>
          <w:sz w:val="24"/>
          <w:szCs w:val="24"/>
        </w:rPr>
        <w:t>Участник</w:t>
      </w:r>
      <w:r w:rsidR="0087407B" w:rsidRPr="00D053CF">
        <w:rPr>
          <w:bCs w:val="0"/>
          <w:i/>
          <w:sz w:val="24"/>
          <w:szCs w:val="24"/>
        </w:rPr>
        <w:t xml:space="preserve">у </w:t>
      </w:r>
      <w:r w:rsidRPr="00D053CF">
        <w:rPr>
          <w:bCs w:val="0"/>
          <w:i/>
          <w:sz w:val="24"/>
          <w:szCs w:val="24"/>
        </w:rPr>
        <w:t>запроса предложений</w:t>
      </w:r>
      <w:r w:rsidR="0087407B" w:rsidRPr="00D053CF">
        <w:rPr>
          <w:bCs w:val="0"/>
          <w:i/>
          <w:sz w:val="24"/>
          <w:szCs w:val="24"/>
        </w:rPr>
        <w:t xml:space="preserve">, </w:t>
      </w:r>
      <w:r w:rsidR="0087407B" w:rsidRPr="00D053CF">
        <w:rPr>
          <w:i/>
          <w:sz w:val="24"/>
          <w:szCs w:val="24"/>
        </w:rPr>
        <w:t xml:space="preserve">чья </w:t>
      </w:r>
      <w:r w:rsidR="004B5EB3" w:rsidRPr="00D053CF">
        <w:rPr>
          <w:i/>
          <w:sz w:val="24"/>
          <w:szCs w:val="24"/>
        </w:rPr>
        <w:t>Заявк</w:t>
      </w:r>
      <w:r w:rsidR="0087407B" w:rsidRPr="00D053CF">
        <w:rPr>
          <w:i/>
          <w:sz w:val="24"/>
          <w:szCs w:val="24"/>
        </w:rPr>
        <w:t>а признана лучшей,</w:t>
      </w:r>
      <w:r w:rsidRPr="00D053CF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053CF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053CF">
        <w:rPr>
          <w:rStyle w:val="adskobk"/>
          <w:i/>
          <w:sz w:val="24"/>
          <w:szCs w:val="24"/>
        </w:rPr>
        <w:t>д</w:t>
      </w:r>
      <w:r w:rsidR="00123C70" w:rsidRPr="00D053CF">
        <w:rPr>
          <w:rStyle w:val="adskobk"/>
          <w:i/>
          <w:sz w:val="24"/>
          <w:szCs w:val="24"/>
        </w:rPr>
        <w:t>оговор</w:t>
      </w:r>
      <w:r w:rsidRPr="00D053CF">
        <w:rPr>
          <w:rStyle w:val="adskobk"/>
          <w:i/>
          <w:sz w:val="24"/>
          <w:szCs w:val="24"/>
        </w:rPr>
        <w:t>ных переговоров</w:t>
      </w:r>
      <w:r w:rsidR="00E60F8E" w:rsidRPr="00D053CF">
        <w:rPr>
          <w:rStyle w:val="adskobk"/>
          <w:i/>
          <w:sz w:val="24"/>
          <w:szCs w:val="24"/>
        </w:rPr>
        <w:t>,</w:t>
      </w:r>
      <w:r w:rsidR="00E60F8E" w:rsidRPr="00D053CF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053CF">
        <w:rPr>
          <w:rStyle w:val="adskobk"/>
          <w:i/>
          <w:sz w:val="24"/>
          <w:szCs w:val="24"/>
        </w:rPr>
        <w:t>.</w:t>
      </w:r>
    </w:p>
    <w:p w:rsidR="00717F60" w:rsidRPr="00FD4E6C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2" w:name="_Ref294695403"/>
      <w:bookmarkStart w:id="683" w:name="_Ref306320315"/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 между Заказчиком и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ом, чья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 xml:space="preserve">а признана лучшей, </w:t>
      </w:r>
      <w:r w:rsidR="00717F60" w:rsidRPr="00D053CF">
        <w:rPr>
          <w:bCs w:val="0"/>
          <w:sz w:val="24"/>
          <w:szCs w:val="24"/>
        </w:rPr>
        <w:t xml:space="preserve">подписывается </w:t>
      </w:r>
      <w:r w:rsidR="00F13E44" w:rsidRPr="00DD0F48">
        <w:rPr>
          <w:sz w:val="24"/>
          <w:szCs w:val="24"/>
        </w:rPr>
        <w:t xml:space="preserve">не ранее чем через </w:t>
      </w:r>
      <w:r w:rsidR="00F13E44">
        <w:rPr>
          <w:sz w:val="24"/>
          <w:szCs w:val="24"/>
        </w:rPr>
        <w:t>10 (</w:t>
      </w:r>
      <w:r w:rsidR="00F13E44" w:rsidRPr="00DD0F48">
        <w:rPr>
          <w:sz w:val="24"/>
          <w:szCs w:val="24"/>
        </w:rPr>
        <w:t>десять</w:t>
      </w:r>
      <w:r w:rsidR="00F13E44">
        <w:rPr>
          <w:sz w:val="24"/>
          <w:szCs w:val="24"/>
        </w:rPr>
        <w:t>)</w:t>
      </w:r>
      <w:r w:rsidR="00F13E44" w:rsidRPr="00DD0F48">
        <w:rPr>
          <w:sz w:val="24"/>
          <w:szCs w:val="24"/>
        </w:rPr>
        <w:t xml:space="preserve"> дней</w:t>
      </w:r>
      <w:r w:rsidR="00F13E44" w:rsidRPr="00DD0F48">
        <w:rPr>
          <w:bCs w:val="0"/>
          <w:sz w:val="24"/>
          <w:szCs w:val="24"/>
        </w:rPr>
        <w:t xml:space="preserve"> и не позднее чем через </w:t>
      </w:r>
      <w:r w:rsidR="00F13E44" w:rsidRPr="00DD0F48">
        <w:rPr>
          <w:sz w:val="24"/>
          <w:szCs w:val="24"/>
        </w:rPr>
        <w:t xml:space="preserve">20 </w:t>
      </w:r>
      <w:r w:rsidR="00F13E44">
        <w:rPr>
          <w:sz w:val="24"/>
          <w:szCs w:val="24"/>
        </w:rPr>
        <w:t xml:space="preserve">(двадцать) </w:t>
      </w:r>
      <w:r w:rsidR="00F13E44" w:rsidRPr="00DD0F48">
        <w:rPr>
          <w:sz w:val="24"/>
          <w:szCs w:val="24"/>
        </w:rPr>
        <w:t>рабочих дней</w:t>
      </w:r>
      <w:r w:rsidR="00F13E44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 момента определения </w:t>
      </w:r>
      <w:r w:rsidR="0087407B" w:rsidRPr="00D053CF">
        <w:rPr>
          <w:bCs w:val="0"/>
          <w:sz w:val="24"/>
          <w:szCs w:val="24"/>
        </w:rPr>
        <w:t xml:space="preserve">лучшей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. Для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2"/>
      <w:bookmarkEnd w:id="683"/>
      <w:r w:rsidR="00717F60" w:rsidRPr="00FD4E6C">
        <w:rPr>
          <w:bCs w:val="0"/>
          <w:sz w:val="24"/>
          <w:szCs w:val="24"/>
        </w:rPr>
        <w:t xml:space="preserve"> </w:t>
      </w:r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4" w:name="_Ref305979053"/>
      <w:r w:rsidRPr="00FD4E6C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443D24">
        <w:fldChar w:fldCharType="begin"/>
      </w:r>
      <w:r w:rsidR="00443D24">
        <w:instrText xml:space="preserve"> REF _Ref465670219 \r \h  \* MERGEFORMAT </w:instrText>
      </w:r>
      <w:r w:rsidR="00443D24">
        <w:fldChar w:fldCharType="separate"/>
      </w:r>
      <w:r w:rsidR="00B007DA" w:rsidRPr="00F91CA3">
        <w:rPr>
          <w:sz w:val="24"/>
          <w:szCs w:val="24"/>
        </w:rPr>
        <w:t>3.11</w:t>
      </w:r>
      <w:r w:rsidR="00443D24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43D24">
        <w:fldChar w:fldCharType="begin"/>
      </w:r>
      <w:r w:rsidR="00443D24">
        <w:instrText xml:space="preserve"> REF _Ref465437572 \r \h  \* MERGEFORMAT </w:instrText>
      </w:r>
      <w:r w:rsidR="00443D24">
        <w:fldChar w:fldCharType="separate"/>
      </w:r>
      <w:r w:rsidR="00F91CA3" w:rsidRPr="00F91CA3">
        <w:rPr>
          <w:b/>
          <w:bCs w:val="0"/>
          <w:sz w:val="24"/>
          <w:szCs w:val="24"/>
        </w:rPr>
        <w:t>3.13.2</w:t>
      </w:r>
      <w:r w:rsidR="00443D24">
        <w:fldChar w:fldCharType="end"/>
      </w:r>
      <w:r w:rsidRPr="00F91CA3">
        <w:rPr>
          <w:sz w:val="24"/>
          <w:szCs w:val="24"/>
        </w:rPr>
        <w:t>-</w:t>
      </w:r>
      <w:r w:rsidR="00443D24">
        <w:fldChar w:fldCharType="begin"/>
      </w:r>
      <w:r w:rsidR="00443D24">
        <w:instrText xml:space="preserve"> REF _Ref472417478 \r \h  \* MERGEFORMAT </w:instrText>
      </w:r>
      <w:r w:rsidR="00443D24">
        <w:fldChar w:fldCharType="separate"/>
      </w:r>
      <w:r w:rsidR="00F91CA3">
        <w:rPr>
          <w:b/>
          <w:sz w:val="24"/>
          <w:szCs w:val="24"/>
        </w:rPr>
        <w:t>3.13.4</w:t>
      </w:r>
      <w:r w:rsidR="00443D24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r w:rsidR="00696966" w:rsidRPr="00F91CA3">
        <w:rPr>
          <w:sz w:val="24"/>
          <w:szCs w:val="24"/>
        </w:rPr>
        <w:t>наилучшей</w:t>
      </w:r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4"/>
      <w:bookmarkEnd w:id="685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443D24">
        <w:fldChar w:fldCharType="begin"/>
      </w:r>
      <w:r w:rsidR="00443D24">
        <w:instrText xml:space="preserve"> REF _Ref294695546 \r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 xml:space="preserve"> 1.2.6 </w:t>
      </w:r>
      <w:r w:rsidR="00443D24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_Ref294695403 \n \h  \* MERGEFORMAT </w:instrText>
      </w:r>
      <w:r w:rsidR="00443D24">
        <w:fldChar w:fldCharType="separate"/>
      </w:r>
      <w:r w:rsidR="00B007DA" w:rsidRPr="00B007DA">
        <w:rPr>
          <w:bCs w:val="0"/>
          <w:sz w:val="24"/>
          <w:szCs w:val="24"/>
        </w:rPr>
        <w:t>3.12.3</w:t>
      </w:r>
      <w:r w:rsidR="00443D24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235064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235064">
        <w:rPr>
          <w:bCs w:val="0"/>
          <w:sz w:val="24"/>
          <w:szCs w:val="24"/>
        </w:rPr>
      </w:r>
      <w:r w:rsidR="00235064">
        <w:rPr>
          <w:bCs w:val="0"/>
          <w:sz w:val="24"/>
          <w:szCs w:val="24"/>
        </w:rPr>
        <w:fldChar w:fldCharType="separate"/>
      </w:r>
      <w:r w:rsidR="00F91CA3">
        <w:rPr>
          <w:bCs w:val="0"/>
          <w:sz w:val="24"/>
          <w:szCs w:val="24"/>
        </w:rPr>
        <w:t>3.13</w:t>
      </w:r>
      <w:r w:rsidR="00235064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 xml:space="preserve">продукции от производителя(ей) данной продукции (п. </w:t>
      </w:r>
      <w:r w:rsidR="00443D24">
        <w:fldChar w:fldCharType="begin"/>
      </w:r>
      <w:r w:rsidR="00443D24">
        <w:instrText xml:space="preserve"> REF _Ref466909528 \r \h  \* MERGEFORMAT </w:instrText>
      </w:r>
      <w:r w:rsidR="00443D24">
        <w:fldChar w:fldCharType="separate"/>
      </w:r>
      <w:r w:rsidR="00B007DA" w:rsidRPr="003C6D0A">
        <w:rPr>
          <w:sz w:val="24"/>
          <w:szCs w:val="24"/>
        </w:rPr>
        <w:t>3.3.8.9</w:t>
      </w:r>
      <w:r w:rsidR="00443D24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6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_Ref468805899 \r \h  \* MERGEFORMAT </w:instrText>
      </w:r>
      <w:r w:rsidR="00443D24">
        <w:fldChar w:fldCharType="separate"/>
      </w:r>
      <w:r w:rsidR="00B007DA" w:rsidRPr="003C6D0A">
        <w:rPr>
          <w:sz w:val="24"/>
          <w:szCs w:val="24"/>
        </w:rPr>
        <w:t>3.12.5</w:t>
      </w:r>
      <w:r w:rsidR="00443D24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6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Toc181693189"/>
      <w:bookmarkStart w:id="689" w:name="_Ref190680463"/>
      <w:bookmarkStart w:id="690" w:name="_Ref306140410"/>
      <w:bookmarkStart w:id="691" w:name="_Ref306142159"/>
      <w:bookmarkStart w:id="692" w:name="_Ref468202077"/>
      <w:bookmarkStart w:id="693" w:name="_Ref303102866"/>
      <w:bookmarkStart w:id="694" w:name="_Toc305835589"/>
      <w:bookmarkStart w:id="695" w:name="_Ref303683952"/>
      <w:bookmarkStart w:id="696" w:name="__RefNumPara__840_922829174"/>
      <w:bookmarkEnd w:id="687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</w:t>
      </w:r>
      <w:r w:rsidRPr="003C6D0A">
        <w:rPr>
          <w:sz w:val="24"/>
          <w:szCs w:val="24"/>
        </w:rPr>
        <w:lastRenderedPageBreak/>
        <w:t xml:space="preserve"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43D24">
        <w:fldChar w:fldCharType="begin"/>
      </w:r>
      <w:r w:rsidR="00443D24">
        <w:instrText xml:space="preserve"> REF _Ref471821960 \r \h  \* MERGEFORMAT </w:instrText>
      </w:r>
      <w:r w:rsidR="00443D24">
        <w:fldChar w:fldCharType="separate"/>
      </w:r>
      <w:r w:rsidRPr="003C6D0A">
        <w:rPr>
          <w:sz w:val="24"/>
          <w:szCs w:val="24"/>
        </w:rPr>
        <w:t>3.8</w:t>
      </w:r>
      <w:r w:rsidR="00443D24">
        <w:fldChar w:fldCharType="end"/>
      </w:r>
      <w:r w:rsidRPr="003C6D0A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72417185"/>
      <w:bookmarkStart w:id="698" w:name="_Ref472417616"/>
      <w:bookmarkStart w:id="699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8"/>
      <w:bookmarkEnd w:id="689"/>
      <w:bookmarkEnd w:id="690"/>
      <w:bookmarkEnd w:id="691"/>
      <w:bookmarkEnd w:id="692"/>
      <w:bookmarkEnd w:id="697"/>
      <w:bookmarkEnd w:id="698"/>
      <w:bookmarkEnd w:id="699"/>
      <w:r w:rsidRPr="003C6D0A">
        <w:t xml:space="preserve"> </w:t>
      </w:r>
      <w:bookmarkEnd w:id="693"/>
      <w:bookmarkEnd w:id="694"/>
    </w:p>
    <w:p w:rsidR="00932C0A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43D24">
        <w:fldChar w:fldCharType="begin"/>
      </w:r>
      <w:r w:rsidR="00443D24">
        <w:instrText xml:space="preserve"> REF _Ref440272931 \r \h  \* MERGEFORMAT </w:instrText>
      </w:r>
      <w:r w:rsidR="00443D24">
        <w:fldChar w:fldCharType="separate"/>
      </w:r>
      <w:r w:rsidR="00B007DA" w:rsidRPr="003C6D0A">
        <w:t>2</w:t>
      </w:r>
      <w:r w:rsidR="00443D24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443D24">
        <w:fldChar w:fldCharType="begin"/>
      </w:r>
      <w:r w:rsidR="00443D24">
        <w:instrText xml:space="preserve"> REF _Ref465437572 \r \h  \* MERGEFORMAT </w:instrText>
      </w:r>
      <w:r w:rsidR="00443D24">
        <w:fldChar w:fldCharType="separate"/>
      </w:r>
      <w:r w:rsidR="00B007DA" w:rsidRPr="003C6D0A">
        <w:rPr>
          <w:sz w:val="24"/>
          <w:szCs w:val="24"/>
        </w:rPr>
        <w:t>3.13.2</w:t>
      </w:r>
      <w:r w:rsidR="00443D24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0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0"/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443D24">
        <w:fldChar w:fldCharType="begin"/>
      </w:r>
      <w:r w:rsidR="00443D24">
        <w:instrText xml:space="preserve"> REF _Ref468974799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3.13.3.1</w:t>
      </w:r>
      <w:r w:rsidR="00443D24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43D24">
        <w:fldChar w:fldCharType="begin"/>
      </w:r>
      <w:r w:rsidR="00443D24">
        <w:instrText xml:space="preserve"> REF _Ref440272931 \r \h  \* MERGEFORMAT </w:instrText>
      </w:r>
      <w:r w:rsidR="00443D24">
        <w:fldChar w:fldCharType="separate"/>
      </w:r>
      <w:r w:rsidR="00B007DA">
        <w:t>2</w:t>
      </w:r>
      <w:r w:rsidR="00443D24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443D24">
        <w:fldChar w:fldCharType="begin"/>
      </w:r>
      <w:r w:rsidR="00443D24">
        <w:instrText xml:space="preserve"> REF _Ref465437572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3.13.2</w:t>
      </w:r>
      <w:r w:rsidR="00443D24">
        <w:fldChar w:fldCharType="end"/>
      </w:r>
      <w:r w:rsidRPr="00FD4E6C">
        <w:rPr>
          <w:sz w:val="24"/>
          <w:szCs w:val="24"/>
        </w:rPr>
        <w:t xml:space="preserve">, а также на этапе преддговорных переговоров (п. </w:t>
      </w:r>
      <w:r w:rsidR="00443D24">
        <w:fldChar w:fldCharType="begin"/>
      </w:r>
      <w:r w:rsidR="00443D24">
        <w:instrText xml:space="preserve"> REF _Ref468805820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3.12</w:t>
      </w:r>
      <w:r w:rsidR="00443D24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A222A8">
      <w:pPr>
        <w:pStyle w:val="affffff0"/>
        <w:widowControl w:val="0"/>
        <w:numPr>
          <w:ilvl w:val="0"/>
          <w:numId w:val="76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1" w:name="_Ref468974799"/>
      <w:bookmarkStart w:id="702" w:name="_Ref465440181"/>
      <w:r w:rsidRPr="00A222A8">
        <w:rPr>
          <w:sz w:val="24"/>
          <w:szCs w:val="24"/>
        </w:rPr>
        <w:t>Реквизиты Заказчика:</w:t>
      </w:r>
      <w:bookmarkEnd w:id="701"/>
    </w:p>
    <w:p w:rsidR="008E709B" w:rsidRPr="002D5CFA" w:rsidRDefault="008E709B" w:rsidP="008E709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bookmarkStart w:id="703" w:name="_Ref472417478"/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8E709B" w:rsidRPr="002D5CFA" w:rsidRDefault="008E709B" w:rsidP="008E709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8E709B" w:rsidRPr="002D5CFA" w:rsidRDefault="008E709B" w:rsidP="008E709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8E709B" w:rsidRPr="002D5CFA" w:rsidRDefault="008E709B" w:rsidP="008E709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8E709B" w:rsidRPr="002D5CFA" w:rsidRDefault="008E709B" w:rsidP="008E709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8E709B" w:rsidRPr="002D5CFA" w:rsidRDefault="008E709B" w:rsidP="008E709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8E709B" w:rsidRPr="002D5CFA" w:rsidRDefault="008E709B" w:rsidP="008E709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_Ref468805929 \r \h  \* MERGEFORMAT </w:instrText>
      </w:r>
      <w:r w:rsidR="00443D24">
        <w:fldChar w:fldCharType="separate"/>
      </w:r>
      <w:r w:rsidR="00F91CA3" w:rsidRPr="00F91CA3">
        <w:rPr>
          <w:sz w:val="24"/>
          <w:szCs w:val="24"/>
        </w:rPr>
        <w:t>3.12.6</w:t>
      </w:r>
      <w:r w:rsidR="00443D24">
        <w:fldChar w:fldCharType="end"/>
      </w:r>
      <w:r w:rsidRPr="00FD4E6C">
        <w:rPr>
          <w:sz w:val="24"/>
          <w:szCs w:val="24"/>
        </w:rPr>
        <w:t>.</w:t>
      </w:r>
      <w:bookmarkEnd w:id="702"/>
      <w:bookmarkEnd w:id="703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Ref303694483"/>
      <w:bookmarkStart w:id="705" w:name="_Toc305835590"/>
      <w:bookmarkStart w:id="706" w:name="_Ref306140451"/>
      <w:bookmarkStart w:id="707" w:name="_Toc498523118"/>
      <w:r w:rsidRPr="00D053CF">
        <w:lastRenderedPageBreak/>
        <w:t xml:space="preserve">Уведомление о результатах </w:t>
      </w:r>
      <w:bookmarkEnd w:id="704"/>
      <w:bookmarkEnd w:id="705"/>
      <w:r w:rsidRPr="00D053CF">
        <w:t>запроса предложений</w:t>
      </w:r>
      <w:bookmarkEnd w:id="706"/>
      <w:bookmarkEnd w:id="707"/>
    </w:p>
    <w:bookmarkEnd w:id="695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443D24">
        <w:fldChar w:fldCharType="begin"/>
      </w:r>
      <w:r w:rsidR="00443D24">
        <w:instrText xml:space="preserve"> REF _Ref191386085 \r \h  \* MERGEFORMAT </w:instrText>
      </w:r>
      <w:r w:rsidR="00443D24">
        <w:fldChar w:fldCharType="separate"/>
      </w:r>
      <w:r w:rsidR="00B007DA" w:rsidRPr="00B007DA">
        <w:rPr>
          <w:iCs/>
          <w:sz w:val="24"/>
          <w:szCs w:val="24"/>
        </w:rPr>
        <w:t>1.1.1</w:t>
      </w:r>
      <w:r w:rsidR="00443D24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A222A8">
      <w:pPr>
        <w:widowControl w:val="0"/>
        <w:numPr>
          <w:ilvl w:val="2"/>
          <w:numId w:val="70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8" w:name="_Ref440270568"/>
      <w:bookmarkStart w:id="709" w:name="_Ref440274159"/>
      <w:bookmarkStart w:id="710" w:name="_Ref440292555"/>
      <w:bookmarkStart w:id="711" w:name="_Ref440292779"/>
      <w:bookmarkStart w:id="712" w:name="_Toc498523119"/>
      <w:r w:rsidRPr="00D053CF">
        <w:rPr>
          <w:szCs w:val="24"/>
        </w:rPr>
        <w:lastRenderedPageBreak/>
        <w:t>Техническая часть</w:t>
      </w:r>
      <w:bookmarkEnd w:id="708"/>
      <w:bookmarkEnd w:id="709"/>
      <w:bookmarkEnd w:id="710"/>
      <w:bookmarkEnd w:id="711"/>
      <w:bookmarkEnd w:id="712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3" w:name="_Toc176064096"/>
      <w:bookmarkStart w:id="714" w:name="_Toc176338524"/>
      <w:bookmarkStart w:id="715" w:name="_Toc180399752"/>
      <w:bookmarkStart w:id="716" w:name="_Toc191205941"/>
      <w:bookmarkStart w:id="717" w:name="_Toc194315544"/>
      <w:bookmarkStart w:id="718" w:name="_Toc423421725"/>
      <w:bookmarkStart w:id="719" w:name="_Toc498523120"/>
      <w:r w:rsidRPr="00D053CF">
        <w:t>Общие требования к условиям поставки продукции</w:t>
      </w:r>
      <w:bookmarkStart w:id="720" w:name="_Toc176064097"/>
      <w:bookmarkStart w:id="721" w:name="_Toc176338525"/>
      <w:bookmarkStart w:id="722" w:name="_Toc180399753"/>
      <w:bookmarkStart w:id="723" w:name="_Toc189457101"/>
      <w:bookmarkStart w:id="724" w:name="_Toc189461737"/>
      <w:bookmarkStart w:id="725" w:name="_Toc189462011"/>
      <w:bookmarkStart w:id="726" w:name="_Toc191273610"/>
      <w:bookmarkStart w:id="727" w:name="_Toc167189319"/>
      <w:bookmarkStart w:id="728" w:name="_Toc168725254"/>
      <w:bookmarkEnd w:id="713"/>
      <w:bookmarkEnd w:id="714"/>
      <w:bookmarkEnd w:id="715"/>
      <w:bookmarkEnd w:id="716"/>
      <w:bookmarkEnd w:id="717"/>
      <w:bookmarkEnd w:id="718"/>
      <w:bookmarkEnd w:id="71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9" w:name="_Toc439166308"/>
      <w:bookmarkStart w:id="730" w:name="_Toc439170656"/>
      <w:bookmarkStart w:id="731" w:name="_Toc439172758"/>
      <w:bookmarkStart w:id="732" w:name="_Toc439173202"/>
      <w:bookmarkStart w:id="733" w:name="_Toc439238196"/>
      <w:bookmarkStart w:id="734" w:name="_Toc439252748"/>
      <w:bookmarkStart w:id="735" w:name="_Toc439323606"/>
      <w:bookmarkStart w:id="736" w:name="_Toc439323722"/>
      <w:bookmarkStart w:id="737" w:name="_Toc440297056"/>
      <w:bookmarkStart w:id="738" w:name="_Toc440356617"/>
      <w:bookmarkStart w:id="739" w:name="_Toc440631753"/>
      <w:bookmarkStart w:id="740" w:name="_Toc440876538"/>
      <w:bookmarkStart w:id="741" w:name="_Toc441130610"/>
      <w:bookmarkStart w:id="742" w:name="_Toc441157113"/>
      <w:bookmarkStart w:id="743" w:name="_Toc447292132"/>
      <w:bookmarkStart w:id="744" w:name="_Toc462234890"/>
      <w:bookmarkStart w:id="745" w:name="_Toc466966856"/>
      <w:bookmarkStart w:id="746" w:name="_Toc468806107"/>
      <w:bookmarkStart w:id="747" w:name="_Toc469480374"/>
      <w:bookmarkStart w:id="748" w:name="_Toc472416891"/>
      <w:bookmarkStart w:id="749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0" w:name="_Toc439166309"/>
      <w:bookmarkStart w:id="751" w:name="_Toc439170657"/>
      <w:bookmarkStart w:id="752" w:name="_Toc439172759"/>
      <w:bookmarkStart w:id="753" w:name="_Toc439173203"/>
      <w:bookmarkStart w:id="754" w:name="_Toc439238197"/>
      <w:bookmarkStart w:id="755" w:name="_Toc439252749"/>
      <w:bookmarkStart w:id="756" w:name="_Toc439323607"/>
      <w:bookmarkStart w:id="757" w:name="_Toc439323723"/>
      <w:bookmarkStart w:id="758" w:name="_Toc440297057"/>
      <w:bookmarkStart w:id="759" w:name="_Toc440356618"/>
      <w:bookmarkStart w:id="760" w:name="_Toc440631754"/>
      <w:bookmarkStart w:id="761" w:name="_Toc440876539"/>
      <w:bookmarkStart w:id="762" w:name="_Toc441130611"/>
      <w:bookmarkStart w:id="763" w:name="_Toc441157114"/>
      <w:bookmarkStart w:id="764" w:name="_Toc447292133"/>
      <w:bookmarkStart w:id="765" w:name="_Toc462234891"/>
      <w:bookmarkStart w:id="766" w:name="_Toc466966857"/>
      <w:bookmarkStart w:id="767" w:name="_Toc468806108"/>
      <w:bookmarkStart w:id="768" w:name="_Toc469480375"/>
      <w:bookmarkStart w:id="769" w:name="_Toc472416892"/>
      <w:bookmarkStart w:id="770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</w:p>
    <w:p w:rsidR="002B5044" w:rsidRPr="00D053CF" w:rsidRDefault="002B5044" w:rsidP="0021751A">
      <w:pPr>
        <w:pStyle w:val="2"/>
        <w:ind w:left="1701" w:hanging="1134"/>
      </w:pPr>
      <w:bookmarkStart w:id="771" w:name="_Toc423421726"/>
      <w:bookmarkStart w:id="772" w:name="_Ref450652998"/>
      <w:bookmarkStart w:id="773" w:name="_Toc498523123"/>
      <w:r w:rsidRPr="00D053CF">
        <w:t>Перечень, объемы и характеристики закупаемой продукции</w:t>
      </w:r>
      <w:bookmarkEnd w:id="720"/>
      <w:bookmarkEnd w:id="721"/>
      <w:bookmarkEnd w:id="722"/>
      <w:bookmarkEnd w:id="723"/>
      <w:bookmarkEnd w:id="724"/>
      <w:bookmarkEnd w:id="725"/>
      <w:bookmarkEnd w:id="726"/>
      <w:bookmarkEnd w:id="771"/>
      <w:bookmarkEnd w:id="772"/>
      <w:bookmarkEnd w:id="773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4" w:name="_Toc439166311"/>
      <w:bookmarkStart w:id="775" w:name="_Toc439170659"/>
      <w:bookmarkStart w:id="776" w:name="_Toc439172761"/>
      <w:bookmarkStart w:id="777" w:name="_Toc439173205"/>
      <w:bookmarkStart w:id="778" w:name="_Toc439238199"/>
      <w:bookmarkStart w:id="779" w:name="_Toc439252751"/>
      <w:bookmarkStart w:id="780" w:name="_Toc439323609"/>
      <w:bookmarkStart w:id="781" w:name="_Toc439323725"/>
      <w:bookmarkStart w:id="782" w:name="_Toc440297059"/>
      <w:bookmarkStart w:id="783" w:name="_Toc440356620"/>
      <w:bookmarkStart w:id="784" w:name="_Toc440631756"/>
      <w:bookmarkStart w:id="785" w:name="_Toc440876541"/>
      <w:bookmarkStart w:id="786" w:name="_Toc441130613"/>
      <w:bookmarkStart w:id="787" w:name="_Toc441157116"/>
      <w:bookmarkStart w:id="788" w:name="_Toc447292135"/>
      <w:bookmarkStart w:id="789" w:name="_Toc462234893"/>
      <w:bookmarkStart w:id="790" w:name="_Toc466966859"/>
      <w:bookmarkStart w:id="791" w:name="_Toc468806110"/>
      <w:bookmarkStart w:id="792" w:name="_Toc469480377"/>
      <w:bookmarkStart w:id="793" w:name="_Toc472416894"/>
      <w:bookmarkStart w:id="794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ое(</w:t>
      </w:r>
      <w:r w:rsidRPr="00D053CF">
        <w:rPr>
          <w:b w:val="0"/>
          <w:szCs w:val="24"/>
        </w:rPr>
        <w:t>ие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Лоту </w:t>
      </w:r>
      <w:r w:rsidR="00A154B7" w:rsidRPr="00D053CF">
        <w:rPr>
          <w:b w:val="0"/>
          <w:szCs w:val="24"/>
          <w:highlight w:val="yellow"/>
        </w:rPr>
        <w:t>№1</w:t>
      </w:r>
      <w:r w:rsidR="00A154B7" w:rsidRPr="00D053CF">
        <w:rPr>
          <w:b w:val="0"/>
          <w:szCs w:val="24"/>
        </w:rPr>
        <w:t xml:space="preserve"> (подраздел </w:t>
      </w:r>
      <w:r w:rsidR="00443D24">
        <w:fldChar w:fldCharType="begin"/>
      </w:r>
      <w:r w:rsidR="00443D24">
        <w:instrText xml:space="preserve"> REF _Ref440275279 \r \h  \* MERGEFORMAT </w:instrText>
      </w:r>
      <w:r w:rsidR="00443D24">
        <w:fldChar w:fldCharType="separate"/>
      </w:r>
      <w:r w:rsidR="00B007DA" w:rsidRPr="00B007DA">
        <w:rPr>
          <w:b w:val="0"/>
          <w:szCs w:val="24"/>
        </w:rPr>
        <w:t>1.1.5</w:t>
      </w:r>
      <w:r w:rsidR="00443D24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D053CF" w:rsidRDefault="002B5044" w:rsidP="0021751A">
      <w:pPr>
        <w:pStyle w:val="2"/>
        <w:ind w:left="1701" w:hanging="1134"/>
      </w:pPr>
      <w:bookmarkStart w:id="795" w:name="_Ref194832984"/>
      <w:bookmarkStart w:id="796" w:name="_Ref197686508"/>
      <w:bookmarkStart w:id="797" w:name="_Toc423421727"/>
      <w:bookmarkStart w:id="798" w:name="_Toc498523126"/>
      <w:bookmarkStart w:id="799" w:name="_GoBack"/>
      <w:bookmarkEnd w:id="799"/>
      <w:r w:rsidRPr="00D053CF">
        <w:t>Требование к поставляемой продукции</w:t>
      </w:r>
      <w:bookmarkEnd w:id="795"/>
      <w:bookmarkEnd w:id="796"/>
      <w:bookmarkEnd w:id="797"/>
      <w:bookmarkEnd w:id="798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443D24">
        <w:fldChar w:fldCharType="begin"/>
      </w:r>
      <w:r w:rsidR="00443D24">
        <w:instrText xml:space="preserve"> REF _Ref86826666 \r \h  \* MERGEFORMAT </w:instrText>
      </w:r>
      <w:r w:rsidR="00443D24">
        <w:fldChar w:fldCharType="separate"/>
      </w:r>
      <w:r w:rsidR="00B007DA" w:rsidRPr="00B007DA">
        <w:rPr>
          <w:b w:val="0"/>
          <w:szCs w:val="24"/>
        </w:rPr>
        <w:t>5.3</w:t>
      </w:r>
      <w:r w:rsidR="00443D24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443D24">
        <w:fldChar w:fldCharType="begin"/>
      </w:r>
      <w:r w:rsidR="00443D24">
        <w:instrText xml:space="preserve"> REF _Ref86826666 \r \h  \* MERGEFORMAT </w:instrText>
      </w:r>
      <w:r w:rsidR="00443D24">
        <w:fldChar w:fldCharType="separate"/>
      </w:r>
      <w:r w:rsidR="00B007DA" w:rsidRPr="00B007DA">
        <w:rPr>
          <w:b w:val="0"/>
          <w:szCs w:val="24"/>
        </w:rPr>
        <w:t>5.3</w:t>
      </w:r>
      <w:r w:rsidR="00443D24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7"/>
      <w:bookmarkEnd w:id="728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 xml:space="preserve">В случае,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6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 опубликованное в [</w:t>
      </w:r>
      <w:r w:rsidRPr="00D053CF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руб.РФ.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r w:rsidRPr="00D053CF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43D24">
        <w:fldChar w:fldCharType="begin"/>
      </w:r>
      <w:r w:rsidR="00443D24">
        <w:instrText xml:space="preserve"> REF _Ref306008743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3.3.4</w:t>
      </w:r>
      <w:r w:rsidR="00443D24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43D24">
        <w:fldChar w:fldCharType="begin"/>
      </w:r>
      <w:r w:rsidR="00443D24">
        <w:instrText xml:space="preserve"> REF _Ref55279015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3.3.1.6</w:t>
      </w:r>
      <w:r w:rsidR="00443D24">
        <w:fldChar w:fldCharType="end"/>
      </w:r>
      <w:r w:rsidRPr="00D053CF">
        <w:rPr>
          <w:sz w:val="24"/>
          <w:szCs w:val="24"/>
        </w:rPr>
        <w:t xml:space="preserve"> и </w:t>
      </w:r>
      <w:r w:rsidR="00443D24">
        <w:fldChar w:fldCharType="begin"/>
      </w:r>
      <w:r w:rsidR="00443D24">
        <w:instrText xml:space="preserve"> REF _Ref195087786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3.3.1.7</w:t>
      </w:r>
      <w:r w:rsidR="00443D24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A222A8">
      <w:pPr>
        <w:pStyle w:val="3"/>
        <w:numPr>
          <w:ilvl w:val="3"/>
          <w:numId w:val="65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D053CF" w:rsidRDefault="00920CB0" w:rsidP="00A222A8">
      <w:pPr>
        <w:numPr>
          <w:ilvl w:val="0"/>
          <w:numId w:val="60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D053CF">
        <w:rPr>
          <w:rFonts w:ascii="Calibri" w:hAnsi="Calibri"/>
        </w:rPr>
        <w:t xml:space="preserve"> </w:t>
      </w:r>
      <w:r w:rsidRPr="00D053CF">
        <w:t>ДЗО ПАО «Россети» (протокол от 28.11.2014 №171) (далее - Антикоррупционная политика).</w:t>
      </w:r>
    </w:p>
    <w:p w:rsidR="00920CB0" w:rsidRPr="00D053CF" w:rsidRDefault="00920CB0" w:rsidP="00A222A8">
      <w:pPr>
        <w:widowControl w:val="0"/>
        <w:numPr>
          <w:ilvl w:val="1"/>
          <w:numId w:val="64"/>
        </w:numPr>
        <w:suppressAutoHyphens w:val="0"/>
        <w:spacing w:line="240" w:lineRule="auto"/>
        <w:ind w:left="0" w:firstLine="709"/>
        <w:contextualSpacing/>
      </w:pPr>
      <w:r w:rsidRPr="00D053CF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A222A8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r w:rsidRPr="00D053CF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37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 xml:space="preserve">энерго»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 xml:space="preserve">энерго»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 xml:space="preserve">подготавливается на основании Технического(их) задания(й) (п. </w:t>
      </w:r>
      <w:r w:rsidR="00443D24">
        <w:fldChar w:fldCharType="begin"/>
      </w:r>
      <w:r w:rsidR="00443D24">
        <w:instrText xml:space="preserve"> REF _Ref450652998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4.2</w:t>
      </w:r>
      <w:r w:rsidR="00443D24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443D24">
        <w:fldChar w:fldCharType="begin"/>
      </w:r>
      <w:r w:rsidR="00443D24">
        <w:instrText xml:space="preserve"> REF _Ref86826666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5.3</w:t>
      </w:r>
      <w:r w:rsidR="00443D24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443D24">
        <w:fldChar w:fldCharType="begin"/>
      </w:r>
      <w:r w:rsidR="00443D24">
        <w:instrText xml:space="preserve"> REF _Ref440292752 \r \h  \* MERGEFORMAT </w:instrText>
      </w:r>
      <w:r w:rsidR="00443D24">
        <w:fldChar w:fldCharType="separate"/>
      </w:r>
      <w:r w:rsidR="00B007DA" w:rsidRPr="003C6D0A">
        <w:t>2</w:t>
      </w:r>
      <w:r w:rsidR="00443D24">
        <w:fldChar w:fldCharType="end"/>
      </w:r>
      <w:r w:rsidRPr="003C6D0A">
        <w:rPr>
          <w:sz w:val="24"/>
          <w:szCs w:val="24"/>
        </w:rPr>
        <w:t xml:space="preserve"> и </w:t>
      </w:r>
      <w:r w:rsidR="00443D24">
        <w:fldChar w:fldCharType="begin"/>
      </w:r>
      <w:r w:rsidR="00443D24">
        <w:instrText xml:space="preserve"> REF _Ref440292779 \r \h  \* MERGEFORMAT </w:instrText>
      </w:r>
      <w:r w:rsidR="00443D24">
        <w:fldChar w:fldCharType="separate"/>
      </w:r>
      <w:r w:rsidR="00B007DA" w:rsidRPr="003C6D0A">
        <w:t>4</w:t>
      </w:r>
      <w:r w:rsidR="00443D24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443D24">
        <w:fldChar w:fldCharType="begin"/>
      </w:r>
      <w:r w:rsidR="00443D24">
        <w:instrText xml:space="preserve"> REF _Ref440271072 \r \h  \* MERGEFORMAT </w:instrText>
      </w:r>
      <w:r w:rsidR="00443D24">
        <w:fldChar w:fldCharType="separate"/>
      </w:r>
      <w:r w:rsidRPr="003C6D0A">
        <w:rPr>
          <w:bCs w:val="0"/>
          <w:sz w:val="24"/>
          <w:szCs w:val="24"/>
        </w:rPr>
        <w:t>5.2</w:t>
      </w:r>
      <w:r w:rsidR="00443D24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r w:rsidRPr="00D053CF">
              <w:t>энерго»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r w:rsidRPr="00D053CF">
              <w:t>энерго»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43D24">
        <w:fldChar w:fldCharType="begin"/>
      </w:r>
      <w:r w:rsidR="00443D24">
        <w:instrText xml:space="preserve"> REF _Ref440292555 \r \h  \* MERGEFORMAT </w:instrText>
      </w:r>
      <w:r w:rsidR="00443D24">
        <w:fldChar w:fldCharType="separate"/>
      </w:r>
      <w:r w:rsidR="00B007DA">
        <w:t>4</w:t>
      </w:r>
      <w:r w:rsidR="00443D24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43D24">
        <w:fldChar w:fldCharType="begin"/>
      </w:r>
      <w:r w:rsidR="00443D24">
        <w:instrText xml:space="preserve"> REF _Ref440271182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3.3.1.9</w:t>
      </w:r>
      <w:r w:rsidR="00443D24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43D24">
        <w:fldChar w:fldCharType="begin"/>
      </w:r>
      <w:r w:rsidR="00443D24">
        <w:instrText xml:space="preserve"> REF _Ref440292618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4.4.1</w:t>
      </w:r>
      <w:r w:rsidR="00443D24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r w:rsidRPr="00D053CF">
              <w:t>энерго»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5.1</w:t>
      </w:r>
      <w:r w:rsidR="00443D24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_Ref440273986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5.2</w:t>
      </w:r>
      <w:r w:rsidR="00443D24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443D24">
              <w:fldChar w:fldCharType="begin"/>
            </w:r>
            <w:r w:rsidR="00443D24">
              <w:instrText xml:space="preserve"> REF _Ref440272931 \r \h  \* MERGEFORMAT </w:instrText>
            </w:r>
            <w:r w:rsidR="00443D24">
              <w:fldChar w:fldCharType="separate"/>
            </w:r>
            <w:r w:rsidR="00B007DA">
              <w:t>2</w:t>
            </w:r>
            <w:r w:rsidR="00443D24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443D24">
              <w:fldChar w:fldCharType="begin"/>
            </w:r>
            <w:r w:rsidR="00443D24">
              <w:instrText xml:space="preserve"> REF _Ref440272931 \r \h  \* MERGEFORMAT </w:instrText>
            </w:r>
            <w:r w:rsidR="00443D24">
              <w:fldChar w:fldCharType="separate"/>
            </w:r>
            <w:r w:rsidR="00B007DA">
              <w:t>2</w:t>
            </w:r>
            <w:r w:rsidR="00443D24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5.1</w:t>
      </w:r>
      <w:r w:rsidR="00443D24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43D24">
        <w:fldChar w:fldCharType="begin"/>
      </w:r>
      <w:r w:rsidR="00443D24">
        <w:instrText xml:space="preserve"> REF _Ref440274025 \r \h  \* MERGEFORMAT </w:instrText>
      </w:r>
      <w:r w:rsidR="00443D24">
        <w:fldChar w:fldCharType="separate"/>
      </w:r>
      <w:r w:rsidR="00B007DA">
        <w:t>2</w:t>
      </w:r>
      <w:r w:rsidR="00443D24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443D24">
        <w:fldChar w:fldCharType="begin"/>
      </w:r>
      <w:r w:rsidR="00443D24">
        <w:instrText xml:space="preserve"> REF _Ref294695546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 xml:space="preserve"> 1.2.6 </w:t>
      </w:r>
      <w:r w:rsidR="00443D24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о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283175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443D24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443D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443D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443D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443D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443D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443D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443D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A222A8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pStyle w:val="affffff0"/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443D24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443D24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443D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443D24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443D24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BF4A0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443D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443D24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г.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D053CF">
                <w:t>законом</w:t>
              </w:r>
            </w:hyperlink>
            <w:r w:rsidRPr="00D053CF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15 – микропред</w:t>
            </w:r>
            <w:r w:rsidRPr="00D053CF">
              <w:softHyphen/>
              <w:t>приятие</w:t>
            </w: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120 в год – микро</w:t>
            </w:r>
            <w:r w:rsidRPr="00D053CF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4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(фамилия, имя, отчество (при наличии) подписавшего,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 xml:space="preserve">Российской Федерации №209-ФЗ от 24.07.2007 с изменениями «О развитии малого и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5.1</w:t>
      </w:r>
      <w:r w:rsidR="00443D24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5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6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7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 xml:space="preserve"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235064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fldChar w:fldCharType="separate"/>
      </w:r>
      <w:r>
        <w:rPr>
          <w:sz w:val="24"/>
          <w:szCs w:val="24"/>
        </w:rPr>
        <w:t>5.6.2</w:t>
      </w:r>
      <w:r w:rsidR="00235064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</w:p>
    <w:p w:rsidR="004F4D80" w:rsidRPr="00E40B10" w:rsidRDefault="00E40B10" w:rsidP="00E40B10">
      <w:pPr>
        <w:pStyle w:val="3"/>
        <w:rPr>
          <w:szCs w:val="24"/>
        </w:rPr>
      </w:pPr>
      <w:bookmarkStart w:id="1316" w:name="_Toc343690584"/>
      <w:bookmarkStart w:id="1317" w:name="_Toc372294428"/>
      <w:bookmarkStart w:id="1318" w:name="_Toc379288896"/>
      <w:bookmarkStart w:id="1319" w:name="_Toc384734780"/>
      <w:bookmarkStart w:id="1320" w:name="_Toc396984078"/>
      <w:bookmarkStart w:id="1321" w:name="_Toc423423681"/>
      <w:bookmarkStart w:id="1322" w:name="_Toc439170710"/>
      <w:bookmarkStart w:id="1323" w:name="_Toc439172812"/>
      <w:bookmarkStart w:id="1324" w:name="_Toc439173253"/>
      <w:bookmarkStart w:id="1325" w:name="_Toc439238249"/>
      <w:bookmarkStart w:id="1326" w:name="_Toc439252796"/>
      <w:bookmarkStart w:id="1327" w:name="_Toc439323770"/>
      <w:bookmarkStart w:id="1328" w:name="_Toc440361405"/>
      <w:bookmarkStart w:id="1329" w:name="_Toc440376287"/>
      <w:bookmarkStart w:id="1330" w:name="_Toc440382545"/>
      <w:bookmarkStart w:id="1331" w:name="_Toc440447215"/>
      <w:bookmarkStart w:id="1332" w:name="_Toc440632376"/>
      <w:bookmarkStart w:id="1333" w:name="_Toc440875148"/>
      <w:bookmarkStart w:id="1334" w:name="_Toc441131135"/>
      <w:bookmarkStart w:id="1335" w:name="_Toc441572140"/>
      <w:bookmarkStart w:id="1336" w:name="_Toc441575232"/>
      <w:bookmarkStart w:id="1337" w:name="_Toc442195898"/>
      <w:bookmarkStart w:id="1338" w:name="_Toc442251940"/>
      <w:bookmarkStart w:id="1339" w:name="_Toc442258889"/>
      <w:bookmarkStart w:id="1340" w:name="_Toc442259129"/>
      <w:bookmarkStart w:id="1341" w:name="_Toc447292892"/>
      <w:bookmarkStart w:id="1342" w:name="_Toc461808964"/>
      <w:bookmarkStart w:id="1343" w:name="_Toc463514796"/>
      <w:bookmarkStart w:id="1344" w:name="_Toc466967523"/>
      <w:bookmarkStart w:id="1345" w:name="_Toc467574715"/>
      <w:bookmarkStart w:id="1346" w:name="_Toc468441758"/>
      <w:bookmarkStart w:id="1347" w:name="_Toc469480233"/>
      <w:bookmarkStart w:id="1348" w:name="_Toc472409262"/>
      <w:bookmarkStart w:id="1349" w:name="_Toc498417409"/>
      <w:bookmarkStart w:id="1350" w:name="_Toc498523160"/>
      <w:r w:rsidRPr="00E40B10">
        <w:rPr>
          <w:szCs w:val="24"/>
        </w:rPr>
        <w:t xml:space="preserve">Форма 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49"/>
      <w:bookmarkEnd w:id="1350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г.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  <w:r w:rsidRPr="00E40B10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E40B10" w:rsidRPr="00E40B10" w:rsidTr="00443D2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443D2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443D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1" w:name="_Toc343690585"/>
      <w:bookmarkStart w:id="1352" w:name="_Toc372294429"/>
      <w:bookmarkStart w:id="1353" w:name="_Toc379288897"/>
      <w:bookmarkStart w:id="1354" w:name="_Toc384734781"/>
      <w:bookmarkStart w:id="1355" w:name="_Toc396984079"/>
      <w:bookmarkStart w:id="1356" w:name="_Toc423423682"/>
      <w:bookmarkStart w:id="1357" w:name="_Toc439170711"/>
      <w:bookmarkStart w:id="1358" w:name="_Toc439172813"/>
      <w:bookmarkStart w:id="1359" w:name="_Toc439173254"/>
      <w:bookmarkStart w:id="1360" w:name="_Toc439238250"/>
      <w:bookmarkStart w:id="1361" w:name="_Toc439252797"/>
      <w:bookmarkStart w:id="1362" w:name="_Toc439323771"/>
      <w:bookmarkStart w:id="1363" w:name="_Toc440297093"/>
      <w:bookmarkStart w:id="1364" w:name="_Toc440356654"/>
      <w:bookmarkStart w:id="1365" w:name="_Toc440631790"/>
      <w:bookmarkStart w:id="1366" w:name="_Toc440876574"/>
      <w:bookmarkStart w:id="1367" w:name="_Toc441130646"/>
      <w:bookmarkStart w:id="1368" w:name="_Toc441157149"/>
      <w:bookmarkStart w:id="1369" w:name="_Toc447292171"/>
      <w:bookmarkStart w:id="1370" w:name="_Toc462234931"/>
      <w:bookmarkStart w:id="1371" w:name="_Toc466966896"/>
      <w:bookmarkStart w:id="1372" w:name="_Toc468806147"/>
      <w:bookmarkStart w:id="1373" w:name="_Toc469480414"/>
      <w:bookmarkStart w:id="1374" w:name="_Toc472416931"/>
      <w:bookmarkStart w:id="1375" w:name="_Toc498523161"/>
      <w:r w:rsidRPr="00E40B10">
        <w:rPr>
          <w:szCs w:val="24"/>
        </w:rPr>
        <w:lastRenderedPageBreak/>
        <w:t>Инструкции по заполнению</w:t>
      </w:r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E40B10">
        <w:rPr>
          <w:sz w:val="24"/>
          <w:szCs w:val="24"/>
        </w:rPr>
        <w:t>5.1</w:t>
      </w:r>
      <w:r w:rsidR="00443D24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6" w:name="_Toc329588495"/>
      <w:bookmarkStart w:id="1377" w:name="_Toc423423683"/>
      <w:bookmarkStart w:id="1378" w:name="_Ref440272051"/>
      <w:bookmarkStart w:id="1379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E40B10" w:rsidRPr="00E40B10" w:rsidTr="00443D2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40B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0B10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40B10" w:rsidRPr="00E40B10" w:rsidRDefault="00E40B10" w:rsidP="00E40B10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E40B10" w:rsidRPr="00E40B10" w:rsidRDefault="00E40B10" w:rsidP="00E40B10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E40B10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E40B10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E40B10" w:rsidRPr="00E40B10" w:rsidTr="00443D2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443D2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0C30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E40B10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E40B10" w:rsidRPr="00E40B10" w:rsidTr="00443D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E40B10" w:rsidRPr="00E40B10" w:rsidRDefault="00E40B10" w:rsidP="00E40B10">
      <w:pPr>
        <w:rPr>
          <w:szCs w:val="24"/>
        </w:rPr>
      </w:pPr>
      <w:r w:rsidRPr="00E40B10">
        <w:t>Приведённые в форме сведения о физических и юридических лицах являются условными и указаны в качестве примера.</w:t>
      </w:r>
    </w:p>
    <w:p w:rsidR="00E40B10" w:rsidRPr="00E40B10" w:rsidRDefault="00E40B10" w:rsidP="00E40B10">
      <w:pPr>
        <w:pStyle w:val="2"/>
        <w:sectPr w:rsidR="00E40B10" w:rsidRPr="00E40B10" w:rsidSect="00443D2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0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6"/>
      <w:bookmarkEnd w:id="1377"/>
      <w:bookmarkEnd w:id="1378"/>
      <w:bookmarkEnd w:id="1379"/>
      <w:bookmarkEnd w:id="1380"/>
    </w:p>
    <w:p w:rsidR="004F4D80" w:rsidRPr="00D053CF" w:rsidRDefault="004F4D80" w:rsidP="004F4D80">
      <w:pPr>
        <w:pStyle w:val="3"/>
        <w:rPr>
          <w:szCs w:val="24"/>
        </w:rPr>
      </w:pPr>
      <w:bookmarkStart w:id="1381" w:name="_Toc343690587"/>
      <w:bookmarkStart w:id="1382" w:name="_Toc372294431"/>
      <w:bookmarkStart w:id="1383" w:name="_Toc379288899"/>
      <w:bookmarkStart w:id="1384" w:name="_Toc384734783"/>
      <w:bookmarkStart w:id="1385" w:name="_Toc396984081"/>
      <w:bookmarkStart w:id="1386" w:name="_Toc423423684"/>
      <w:bookmarkStart w:id="1387" w:name="_Toc439170713"/>
      <w:bookmarkStart w:id="1388" w:name="_Toc439172815"/>
      <w:bookmarkStart w:id="1389" w:name="_Toc439173256"/>
      <w:bookmarkStart w:id="1390" w:name="_Toc439238252"/>
      <w:bookmarkStart w:id="1391" w:name="_Toc439252799"/>
      <w:bookmarkStart w:id="1392" w:name="_Toc439323773"/>
      <w:bookmarkStart w:id="1393" w:name="_Toc440297095"/>
      <w:bookmarkStart w:id="1394" w:name="_Toc440356656"/>
      <w:bookmarkStart w:id="1395" w:name="_Toc440631792"/>
      <w:bookmarkStart w:id="1396" w:name="_Toc440876576"/>
      <w:bookmarkStart w:id="1397" w:name="_Toc441130648"/>
      <w:bookmarkStart w:id="1398" w:name="_Toc441157151"/>
      <w:bookmarkStart w:id="1399" w:name="_Toc447292173"/>
      <w:bookmarkStart w:id="1400" w:name="_Toc462234933"/>
      <w:bookmarkStart w:id="1401" w:name="_Toc466966898"/>
      <w:bookmarkStart w:id="1402" w:name="_Toc468806149"/>
      <w:bookmarkStart w:id="1403" w:name="_Toc469480416"/>
      <w:bookmarkStart w:id="1404" w:name="_Toc472416933"/>
      <w:bookmarkStart w:id="1405" w:name="_Toc498523163"/>
      <w:r w:rsidRPr="00D053CF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r w:rsidR="000D70B6" w:rsidRPr="00D053CF">
        <w:rPr>
          <w:szCs w:val="24"/>
        </w:rPr>
        <w:t>Согласия на обработку персональных данных</w:t>
      </w:r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="001F10B0" w:rsidRPr="00D053CF">
        <w:rPr>
          <w:sz w:val="24"/>
          <w:szCs w:val="24"/>
        </w:rPr>
        <w:t>.1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3311F3" w:rsidRPr="00D053CF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D053CF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D053CF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D053CF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D053C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D053CF">
        <w:rPr>
          <w:sz w:val="24"/>
          <w:szCs w:val="24"/>
        </w:rPr>
        <w:t>,</w:t>
      </w:r>
      <w:r w:rsidRPr="00D053CF">
        <w:rPr>
          <w:b/>
          <w:i/>
          <w:sz w:val="24"/>
          <w:szCs w:val="24"/>
        </w:rPr>
        <w:t xml:space="preserve"> действующего на основании _________</w:t>
      </w:r>
      <w:r w:rsidRPr="00D053CF">
        <w:rPr>
          <w:i/>
          <w:sz w:val="24"/>
          <w:szCs w:val="24"/>
        </w:rPr>
        <w:t>_,</w:t>
      </w:r>
      <w:r w:rsidRPr="00D053CF">
        <w:rPr>
          <w:b/>
          <w:i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дает свое согласие на </w:t>
      </w:r>
      <w:r w:rsidRPr="00D053CF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D053C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D053CF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D053CF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_______________________                                                   ______________________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D053C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М.П.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 поручению: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__________________ </w:t>
      </w:r>
      <w:r w:rsidRPr="00D053CF">
        <w:rPr>
          <w:b/>
          <w:i/>
          <w:sz w:val="24"/>
          <w:szCs w:val="24"/>
        </w:rPr>
        <w:t>{указывается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06" w:name="_Toc439252801"/>
      <w:bookmarkStart w:id="1407" w:name="_Toc439323774"/>
      <w:bookmarkStart w:id="1408" w:name="_Toc440297096"/>
      <w:bookmarkStart w:id="1409" w:name="_Toc440356657"/>
      <w:bookmarkStart w:id="1410" w:name="_Toc440631793"/>
      <w:bookmarkStart w:id="1411" w:name="_Toc440876577"/>
      <w:bookmarkStart w:id="1412" w:name="_Toc441130649"/>
      <w:bookmarkStart w:id="1413" w:name="_Toc441157152"/>
      <w:bookmarkStart w:id="1414" w:name="_Toc447292174"/>
      <w:bookmarkStart w:id="1415" w:name="_Toc462234934"/>
      <w:bookmarkStart w:id="1416" w:name="_Toc466966899"/>
      <w:bookmarkStart w:id="1417" w:name="_Toc468806150"/>
      <w:bookmarkStart w:id="1418" w:name="_Toc469480417"/>
      <w:bookmarkStart w:id="1419" w:name="_Toc472416934"/>
      <w:bookmarkStart w:id="1420" w:name="_Toc498523164"/>
      <w:r w:rsidRPr="00D053CF">
        <w:rPr>
          <w:szCs w:val="24"/>
        </w:rPr>
        <w:lastRenderedPageBreak/>
        <w:t>Инструкции по заполнению</w:t>
      </w:r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 xml:space="preserve">составляется </w:t>
      </w:r>
      <w:r w:rsidRPr="00D053CF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1F10B0" w:rsidRPr="00D053CF" w:rsidRDefault="001F10B0" w:rsidP="001F10B0">
      <w:pPr>
        <w:pStyle w:val="3"/>
        <w:rPr>
          <w:szCs w:val="24"/>
        </w:rPr>
      </w:pPr>
      <w:bookmarkStart w:id="1421" w:name="_Toc462216791"/>
      <w:bookmarkStart w:id="1422" w:name="_Toc462234935"/>
      <w:bookmarkStart w:id="1423" w:name="_Toc466966900"/>
      <w:bookmarkStart w:id="1424" w:name="_Toc468806151"/>
      <w:bookmarkStart w:id="1425" w:name="_Toc469480418"/>
      <w:bookmarkStart w:id="1426" w:name="_Toc472416935"/>
      <w:bookmarkStart w:id="1427" w:name="_Toc498523165"/>
      <w:r w:rsidRPr="00D053CF">
        <w:rPr>
          <w:szCs w:val="24"/>
        </w:rPr>
        <w:lastRenderedPageBreak/>
        <w:t>Форма Согласия на обработку персональных данных</w:t>
      </w:r>
      <w:bookmarkEnd w:id="1421"/>
      <w:bookmarkEnd w:id="1422"/>
      <w:bookmarkEnd w:id="1423"/>
      <w:bookmarkEnd w:id="1424"/>
      <w:bookmarkEnd w:id="1425"/>
      <w:bookmarkEnd w:id="1426"/>
      <w:bookmarkEnd w:id="1427"/>
    </w:p>
    <w:p w:rsidR="001F10B0" w:rsidRPr="00D053CF" w:rsidRDefault="00716D4E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Приложение 8</w:t>
      </w:r>
      <w:r w:rsidR="001F10B0" w:rsidRPr="00D053CF">
        <w:rPr>
          <w:sz w:val="24"/>
          <w:szCs w:val="24"/>
        </w:rPr>
        <w:t>.2 к письму о подаче оферты</w:t>
      </w:r>
      <w:r w:rsidR="001F10B0" w:rsidRPr="00D053CF">
        <w:rPr>
          <w:sz w:val="24"/>
          <w:szCs w:val="24"/>
        </w:rPr>
        <w:br/>
        <w:t>от «____»_____________ г. №__________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D053CF" w:rsidRDefault="001F10B0" w:rsidP="001F10B0">
      <w:pPr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28" w:name="_Toc461809099"/>
      <w:r w:rsidRPr="00D053CF">
        <w:rPr>
          <w:b/>
          <w:sz w:val="24"/>
          <w:szCs w:val="24"/>
        </w:rPr>
        <w:t>Согласие на обработку персональных данных</w:t>
      </w:r>
      <w:bookmarkEnd w:id="1428"/>
      <w:r w:rsidRPr="00D053CF">
        <w:rPr>
          <w:b/>
          <w:sz w:val="24"/>
          <w:szCs w:val="24"/>
        </w:rPr>
        <w:t xml:space="preserve"> 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от «_____» ____________ 201____ г.</w:t>
      </w:r>
    </w:p>
    <w:p w:rsidR="001F10B0" w:rsidRPr="00D053CF" w:rsidRDefault="001F10B0" w:rsidP="001F10B0"/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    Я, ________________________________________________ </w:t>
      </w:r>
      <w:r w:rsidRPr="00D053CF">
        <w:rPr>
          <w:i/>
          <w:sz w:val="24"/>
          <w:szCs w:val="24"/>
        </w:rPr>
        <w:t>(указать полностью ФИО собственника/бенефициара)</w:t>
      </w:r>
      <w:r w:rsidRPr="00D053CF">
        <w:rPr>
          <w:sz w:val="24"/>
          <w:szCs w:val="24"/>
        </w:rPr>
        <w:t xml:space="preserve">, зарегистрирован (а) по адресу: ______________________________________ </w:t>
      </w:r>
      <w:r w:rsidRPr="00D053C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D053C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D053C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D053CF">
        <w:rPr>
          <w:sz w:val="24"/>
          <w:szCs w:val="24"/>
        </w:rPr>
        <w:t xml:space="preserve">, дата, год и место рождения ____________________________ </w:t>
      </w:r>
      <w:r w:rsidRPr="00D053CF">
        <w:rPr>
          <w:i/>
          <w:sz w:val="24"/>
          <w:szCs w:val="24"/>
        </w:rPr>
        <w:t xml:space="preserve">(указать), </w:t>
      </w:r>
      <w:r w:rsidRPr="00D053CF">
        <w:rPr>
          <w:sz w:val="24"/>
          <w:szCs w:val="24"/>
        </w:rPr>
        <w:t>должность и место работы (</w:t>
      </w:r>
      <w:r w:rsidRPr="00D053CF">
        <w:rPr>
          <w:i/>
          <w:sz w:val="24"/>
          <w:szCs w:val="24"/>
        </w:rPr>
        <w:t>собственника/бенефициара</w:t>
      </w:r>
      <w:r w:rsidRPr="00D053CF">
        <w:rPr>
          <w:sz w:val="24"/>
          <w:szCs w:val="24"/>
        </w:rPr>
        <w:t xml:space="preserve">) ___________________________ </w:t>
      </w:r>
      <w:r w:rsidRPr="00D053CF">
        <w:rPr>
          <w:i/>
          <w:sz w:val="24"/>
          <w:szCs w:val="24"/>
        </w:rPr>
        <w:t>(указать полностью без сокращений)</w:t>
      </w:r>
      <w:r w:rsidRPr="00D053CF">
        <w:rPr>
          <w:sz w:val="24"/>
          <w:szCs w:val="24"/>
        </w:rPr>
        <w:t xml:space="preserve">,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D053CF">
        <w:rPr>
          <w:i/>
          <w:sz w:val="24"/>
          <w:szCs w:val="24"/>
        </w:rPr>
        <w:t>(указывается наименование Участника закупочной процедуры</w:t>
      </w:r>
      <w:r w:rsidRPr="00D053CF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D053CF">
        <w:rPr>
          <w:i/>
          <w:sz w:val="24"/>
          <w:szCs w:val="24"/>
        </w:rPr>
        <w:t>*)</w:t>
      </w:r>
      <w:r w:rsidRPr="00D053CF">
        <w:rPr>
          <w:sz w:val="24"/>
          <w:szCs w:val="24"/>
        </w:rPr>
        <w:t xml:space="preserve"> </w:t>
      </w:r>
      <w:r w:rsidRPr="00D053C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D053C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D053CF">
        <w:rPr>
          <w:i/>
          <w:sz w:val="24"/>
          <w:szCs w:val="24"/>
        </w:rPr>
        <w:t xml:space="preserve">, </w:t>
      </w:r>
      <w:r w:rsidRPr="00D053CF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Настоящее согласие действует с момента его подписания.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D053CF">
        <w:rPr>
          <w:sz w:val="24"/>
          <w:szCs w:val="24"/>
        </w:rPr>
        <w:t xml:space="preserve">_________________________ </w:t>
      </w:r>
      <w:r w:rsidRPr="00D053C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D053CF" w:rsidRDefault="001F10B0" w:rsidP="001F10B0">
      <w:pPr>
        <w:pStyle w:val="3"/>
        <w:rPr>
          <w:szCs w:val="24"/>
        </w:rPr>
      </w:pPr>
      <w:r w:rsidRPr="00D053CF">
        <w:rPr>
          <w:b w:val="0"/>
          <w:szCs w:val="24"/>
        </w:rPr>
        <w:br w:type="page"/>
      </w:r>
      <w:bookmarkStart w:id="1429" w:name="_Toc461809100"/>
      <w:bookmarkStart w:id="1430" w:name="_Toc462216792"/>
      <w:bookmarkStart w:id="1431" w:name="_Toc462234936"/>
      <w:bookmarkStart w:id="1432" w:name="_Toc466966901"/>
      <w:bookmarkStart w:id="1433" w:name="_Toc468806152"/>
      <w:bookmarkStart w:id="1434" w:name="_Toc469480419"/>
      <w:bookmarkStart w:id="1435" w:name="_Toc472416936"/>
      <w:bookmarkStart w:id="1436" w:name="_Toc498523166"/>
      <w:r w:rsidRPr="00D053CF">
        <w:rPr>
          <w:szCs w:val="24"/>
        </w:rPr>
        <w:lastRenderedPageBreak/>
        <w:t>Инструкции по заполнению</w:t>
      </w:r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0C305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к письму о подаче оферты «</w:t>
      </w:r>
      <w:r w:rsidR="000C3055" w:rsidRPr="00117C79">
        <w:rPr>
          <w:sz w:val="24"/>
          <w:szCs w:val="24"/>
        </w:rPr>
        <w:t>Справк</w:t>
      </w:r>
      <w:r w:rsidR="000C3055">
        <w:rPr>
          <w:sz w:val="24"/>
          <w:szCs w:val="24"/>
        </w:rPr>
        <w:t>а</w:t>
      </w:r>
      <w:r w:rsidR="000C3055" w:rsidRPr="00117C79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D053CF">
        <w:rPr>
          <w:sz w:val="24"/>
          <w:szCs w:val="24"/>
        </w:rPr>
        <w:t>».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D053CF">
        <w:rPr>
          <w:sz w:val="24"/>
          <w:szCs w:val="24"/>
        </w:rPr>
        <w:t>копия доверенности прикладывается к Заявке</w:t>
      </w:r>
      <w:r w:rsidRPr="00D053CF">
        <w:rPr>
          <w:sz w:val="24"/>
          <w:szCs w:val="24"/>
        </w:rPr>
        <w:t>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D053CF" w:rsidRDefault="001F10B0" w:rsidP="001F10B0"/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Pr="00D053CF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7" w:name="_Ref440272274"/>
      <w:bookmarkStart w:id="1438" w:name="_Ref440274756"/>
      <w:bookmarkStart w:id="1439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7"/>
      <w:bookmarkEnd w:id="1438"/>
      <w:bookmarkEnd w:id="1439"/>
    </w:p>
    <w:p w:rsidR="007857E5" w:rsidRPr="00D053CF" w:rsidRDefault="007857E5" w:rsidP="007857E5">
      <w:pPr>
        <w:pStyle w:val="3"/>
        <w:rPr>
          <w:szCs w:val="24"/>
        </w:rPr>
      </w:pPr>
      <w:bookmarkStart w:id="1440" w:name="_Toc439170718"/>
      <w:bookmarkStart w:id="1441" w:name="_Toc439172820"/>
      <w:bookmarkStart w:id="1442" w:name="_Toc439173262"/>
      <w:bookmarkStart w:id="1443" w:name="_Toc439238258"/>
      <w:bookmarkStart w:id="1444" w:name="_Toc439252806"/>
      <w:bookmarkStart w:id="1445" w:name="_Toc439323779"/>
      <w:bookmarkStart w:id="1446" w:name="_Toc440297101"/>
      <w:bookmarkStart w:id="1447" w:name="_Toc440356662"/>
      <w:bookmarkStart w:id="1448" w:name="_Toc440631798"/>
      <w:bookmarkStart w:id="1449" w:name="_Toc440876582"/>
      <w:bookmarkStart w:id="1450" w:name="_Toc441130654"/>
      <w:bookmarkStart w:id="1451" w:name="_Toc441157154"/>
      <w:bookmarkStart w:id="1452" w:name="_Toc447292176"/>
      <w:bookmarkStart w:id="1453" w:name="_Toc462234938"/>
      <w:bookmarkStart w:id="1454" w:name="_Toc466966903"/>
      <w:bookmarkStart w:id="1455" w:name="_Toc468806154"/>
      <w:bookmarkStart w:id="1456" w:name="_Toc469480421"/>
      <w:bookmarkStart w:id="1457" w:name="_Toc472416938"/>
      <w:bookmarkStart w:id="1458" w:name="_Toc498523168"/>
      <w:r w:rsidRPr="00D053CF">
        <w:rPr>
          <w:szCs w:val="24"/>
        </w:rPr>
        <w:t xml:space="preserve">Форма </w:t>
      </w:r>
      <w:bookmarkEnd w:id="1440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59" w:name="_Toc300142269"/>
      <w:bookmarkStart w:id="1460" w:name="_Toc309735391"/>
      <w:bookmarkStart w:id="1461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59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0"/>
      <w:bookmarkEnd w:id="1461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2" w:name="_Toc439170719"/>
      <w:bookmarkStart w:id="1463" w:name="_Toc439172821"/>
      <w:bookmarkStart w:id="1464" w:name="_Toc439173263"/>
      <w:bookmarkStart w:id="1465" w:name="_Toc439238259"/>
      <w:bookmarkStart w:id="1466" w:name="_Toc439252807"/>
      <w:bookmarkStart w:id="1467" w:name="_Toc439323780"/>
      <w:bookmarkStart w:id="1468" w:name="_Toc440297102"/>
      <w:bookmarkStart w:id="1469" w:name="_Toc440356663"/>
      <w:bookmarkStart w:id="1470" w:name="_Toc440631799"/>
      <w:bookmarkStart w:id="1471" w:name="_Toc440876583"/>
      <w:bookmarkStart w:id="1472" w:name="_Toc441130655"/>
      <w:bookmarkStart w:id="1473" w:name="_Toc441157155"/>
      <w:bookmarkStart w:id="1474" w:name="_Toc447292177"/>
      <w:bookmarkStart w:id="1475" w:name="_Toc462234939"/>
      <w:bookmarkStart w:id="1476" w:name="_Toc466966904"/>
      <w:bookmarkStart w:id="1477" w:name="_Toc468806155"/>
      <w:bookmarkStart w:id="1478" w:name="_Toc469480422"/>
      <w:bookmarkStart w:id="1479" w:name="_Toc472416939"/>
      <w:bookmarkStart w:id="1480" w:name="_Toc498523169"/>
      <w:r w:rsidRPr="00D053CF">
        <w:rPr>
          <w:szCs w:val="24"/>
        </w:rPr>
        <w:lastRenderedPageBreak/>
        <w:t>Инструкции по заполнению</w:t>
      </w:r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5.1</w:t>
      </w:r>
      <w:r w:rsidR="00443D24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1" w:name="_Ref93268095"/>
      <w:bookmarkStart w:id="1482" w:name="_Ref93268099"/>
      <w:bookmarkStart w:id="1483" w:name="_Toc98253958"/>
      <w:bookmarkStart w:id="1484" w:name="_Toc165173884"/>
      <w:bookmarkStart w:id="1485" w:name="_Toc423423678"/>
      <w:bookmarkStart w:id="1486" w:name="_Ref440272510"/>
      <w:bookmarkStart w:id="1487" w:name="_Ref440274961"/>
      <w:bookmarkStart w:id="1488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89" w:name="_Toc90385125"/>
      <w:bookmarkStart w:id="1490" w:name="_Toc439170705"/>
      <w:bookmarkStart w:id="1491" w:name="_Toc439172807"/>
      <w:bookmarkStart w:id="1492" w:name="_Toc439173268"/>
      <w:bookmarkStart w:id="1493" w:name="_Toc439238264"/>
      <w:bookmarkStart w:id="1494" w:name="_Toc439252812"/>
      <w:bookmarkStart w:id="1495" w:name="_Toc439323785"/>
      <w:bookmarkStart w:id="1496" w:name="_Toc440297104"/>
      <w:bookmarkStart w:id="1497" w:name="_Toc440356665"/>
      <w:bookmarkStart w:id="1498" w:name="_Toc440631801"/>
      <w:bookmarkStart w:id="1499" w:name="_Toc440876585"/>
      <w:bookmarkStart w:id="1500" w:name="_Toc441130657"/>
      <w:bookmarkStart w:id="1501" w:name="_Toc441157157"/>
      <w:bookmarkStart w:id="1502" w:name="_Toc447292179"/>
      <w:bookmarkStart w:id="1503" w:name="_Toc462234941"/>
      <w:bookmarkStart w:id="1504" w:name="_Toc466966906"/>
      <w:bookmarkStart w:id="1505" w:name="_Toc468806157"/>
      <w:bookmarkStart w:id="1506" w:name="_Toc469480424"/>
      <w:bookmarkStart w:id="1507" w:name="_Toc472416941"/>
      <w:bookmarkStart w:id="1508" w:name="_Toc498523171"/>
      <w:r w:rsidRPr="00D053C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0385126"/>
      <w:bookmarkStart w:id="1510" w:name="_Toc98253959"/>
      <w:bookmarkStart w:id="1511" w:name="_Toc157248211"/>
      <w:bookmarkStart w:id="1512" w:name="_Toc157496580"/>
      <w:bookmarkStart w:id="1513" w:name="_Toc158206119"/>
      <w:bookmarkStart w:id="1514" w:name="_Toc164057804"/>
      <w:bookmarkStart w:id="1515" w:name="_Toc164137154"/>
      <w:bookmarkStart w:id="1516" w:name="_Toc164161314"/>
      <w:bookmarkStart w:id="1517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18" w:name="_Toc439170706"/>
      <w:bookmarkStart w:id="1519" w:name="_Toc439172808"/>
      <w:bookmarkStart w:id="1520" w:name="_Toc439173269"/>
      <w:bookmarkStart w:id="1521" w:name="_Toc439238265"/>
      <w:bookmarkStart w:id="1522" w:name="_Toc439252813"/>
      <w:bookmarkStart w:id="1523" w:name="_Toc439323786"/>
      <w:bookmarkStart w:id="1524" w:name="_Toc440297105"/>
      <w:bookmarkStart w:id="1525" w:name="_Toc440356666"/>
      <w:bookmarkStart w:id="1526" w:name="_Toc440631802"/>
      <w:bookmarkStart w:id="1527" w:name="_Toc440876586"/>
      <w:bookmarkStart w:id="1528" w:name="_Toc441130658"/>
      <w:bookmarkStart w:id="1529" w:name="_Toc441157158"/>
      <w:bookmarkStart w:id="1530" w:name="_Toc447292180"/>
      <w:bookmarkStart w:id="1531" w:name="_Toc462234942"/>
      <w:bookmarkStart w:id="1532" w:name="_Toc466966907"/>
      <w:bookmarkStart w:id="1533" w:name="_Toc468806158"/>
      <w:bookmarkStart w:id="1534" w:name="_Toc469480425"/>
      <w:bookmarkStart w:id="1535" w:name="_Toc472416942"/>
      <w:bookmarkStart w:id="1536" w:name="_Toc498523172"/>
      <w:r w:rsidRPr="00D053C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43D24">
        <w:fldChar w:fldCharType="begin"/>
      </w:r>
      <w:r w:rsidR="00443D24">
        <w:instrText xml:space="preserve"> REF _Ref191386461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3.3.10</w:t>
      </w:r>
      <w:r w:rsidR="00443D24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443D24">
        <w:fldChar w:fldCharType="begin"/>
      </w:r>
      <w:r w:rsidR="00443D24">
        <w:instrText xml:space="preserve"> REF _Ref55336310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5.1</w:t>
      </w:r>
      <w:r w:rsidR="00443D24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443D24">
        <w:fldChar w:fldCharType="begin"/>
      </w:r>
      <w:r w:rsidR="00443D24">
        <w:instrText xml:space="preserve"> REF _Ref440274337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5.2</w:t>
      </w:r>
      <w:r w:rsidR="00443D24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443D24">
        <w:fldChar w:fldCharType="begin"/>
      </w:r>
      <w:r w:rsidR="00443D24">
        <w:instrText xml:space="preserve"> REF _Ref440274366 \r \h  \* MERGEFORMAT </w:instrText>
      </w:r>
      <w:r w:rsidR="00443D24">
        <w:fldChar w:fldCharType="separate"/>
      </w:r>
      <w:r w:rsidR="00B007DA" w:rsidRPr="00B007DA">
        <w:rPr>
          <w:sz w:val="24"/>
          <w:szCs w:val="24"/>
        </w:rPr>
        <w:t>5.4</w:t>
      </w:r>
      <w:r w:rsidR="00443D24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99E" w:rsidRDefault="003D699E">
      <w:pPr>
        <w:spacing w:line="240" w:lineRule="auto"/>
      </w:pPr>
      <w:r>
        <w:separator/>
      </w:r>
    </w:p>
  </w:endnote>
  <w:endnote w:type="continuationSeparator" w:id="0">
    <w:p w:rsidR="003D699E" w:rsidRDefault="003D699E">
      <w:pPr>
        <w:spacing w:line="240" w:lineRule="auto"/>
      </w:pPr>
      <w:r>
        <w:continuationSeparator/>
      </w:r>
    </w:p>
  </w:endnote>
  <w:endnote w:id="1">
    <w:p w:rsidR="00443D24" w:rsidRPr="00E40B10" w:rsidRDefault="00443D24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3D24" w:rsidRDefault="00443D2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Pr="00FA0376" w:rsidRDefault="00443D2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E709B">
      <w:rPr>
        <w:noProof/>
        <w:sz w:val="16"/>
        <w:szCs w:val="16"/>
        <w:lang w:eastAsia="ru-RU"/>
      </w:rPr>
      <w:t>49</w:t>
    </w:r>
    <w:r w:rsidRPr="00FA0376">
      <w:rPr>
        <w:sz w:val="16"/>
        <w:szCs w:val="16"/>
        <w:lang w:eastAsia="ru-RU"/>
      </w:rPr>
      <w:fldChar w:fldCharType="end"/>
    </w:r>
  </w:p>
  <w:p w:rsidR="00443D24" w:rsidRPr="00EE0539" w:rsidRDefault="00443D2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Pr="00443D24">
      <w:rPr>
        <w:sz w:val="18"/>
        <w:szCs w:val="18"/>
      </w:rPr>
      <w:t>Договора</w:t>
    </w:r>
    <w:r w:rsidRPr="00443D24">
      <w:rPr>
        <w:bCs w:val="0"/>
        <w:snapToGrid w:val="0"/>
        <w:sz w:val="24"/>
        <w:szCs w:val="20"/>
        <w:lang w:eastAsia="ru-RU"/>
      </w:rPr>
      <w:t xml:space="preserve"> </w:t>
    </w:r>
    <w:r w:rsidRPr="00443D24">
      <w:rPr>
        <w:sz w:val="18"/>
        <w:szCs w:val="18"/>
      </w:rPr>
      <w:t>на поставку самонесущего изолированного провода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99E" w:rsidRDefault="003D699E">
      <w:pPr>
        <w:spacing w:line="240" w:lineRule="auto"/>
      </w:pPr>
      <w:r>
        <w:separator/>
      </w:r>
    </w:p>
  </w:footnote>
  <w:footnote w:type="continuationSeparator" w:id="0">
    <w:p w:rsidR="003D699E" w:rsidRDefault="003D699E">
      <w:pPr>
        <w:spacing w:line="240" w:lineRule="auto"/>
      </w:pPr>
      <w:r>
        <w:continuationSeparator/>
      </w:r>
    </w:p>
  </w:footnote>
  <w:footnote w:id="1">
    <w:p w:rsidR="00443D24" w:rsidRPr="00B36685" w:rsidRDefault="00443D24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43D24" w:rsidRDefault="00443D24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43D24" w:rsidRDefault="00443D24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43D24" w:rsidRPr="00F83889" w:rsidRDefault="00443D24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43D24" w:rsidRPr="00F83889" w:rsidRDefault="00443D24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43D24" w:rsidRPr="00F83889" w:rsidRDefault="00443D24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43D24" w:rsidRPr="00F83889" w:rsidRDefault="00443D24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43D24" w:rsidRDefault="00443D24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Pr="00930031" w:rsidRDefault="00443D2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4" w:rsidRDefault="00443D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 w15:restartNumberingAfterBreak="0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 w15:restartNumberingAfterBreak="0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 w15:restartNumberingAfterBreak="0">
    <w:nsid w:val="448A1CCC"/>
    <w:multiLevelType w:val="multilevel"/>
    <w:tmpl w:val="D460229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 w15:restartNumberingAfterBreak="0">
    <w:nsid w:val="478A395C"/>
    <w:multiLevelType w:val="multilevel"/>
    <w:tmpl w:val="9CFC051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7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1" w15:restartNumberingAfterBreak="0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3" w15:restartNumberingAfterBreak="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5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6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8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9" w15:restartNumberingAfterBreak="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0" w15:restartNumberingAfterBreak="0">
    <w:nsid w:val="619605C4"/>
    <w:multiLevelType w:val="multilevel"/>
    <w:tmpl w:val="15EEBD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1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3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4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6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8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9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1" w15:restartNumberingAfterBreak="0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3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6"/>
  </w:num>
  <w:num w:numId="22">
    <w:abstractNumId w:val="122"/>
  </w:num>
  <w:num w:numId="23">
    <w:abstractNumId w:val="95"/>
  </w:num>
  <w:num w:numId="24">
    <w:abstractNumId w:val="123"/>
  </w:num>
  <w:num w:numId="25">
    <w:abstractNumId w:val="112"/>
  </w:num>
  <w:num w:numId="26">
    <w:abstractNumId w:val="102"/>
  </w:num>
  <w:num w:numId="27">
    <w:abstractNumId w:val="76"/>
  </w:num>
  <w:num w:numId="28">
    <w:abstractNumId w:val="94"/>
  </w:num>
  <w:num w:numId="29">
    <w:abstractNumId w:val="124"/>
  </w:num>
  <w:num w:numId="30">
    <w:abstractNumId w:val="90"/>
  </w:num>
  <w:num w:numId="31">
    <w:abstractNumId w:val="91"/>
  </w:num>
  <w:num w:numId="32">
    <w:abstractNumId w:val="109"/>
  </w:num>
  <w:num w:numId="33">
    <w:abstractNumId w:val="127"/>
  </w:num>
  <w:num w:numId="34">
    <w:abstractNumId w:val="115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6"/>
  </w:num>
  <w:num w:numId="44">
    <w:abstractNumId w:val="96"/>
  </w:num>
  <w:num w:numId="45">
    <w:abstractNumId w:val="120"/>
  </w:num>
  <w:num w:numId="46">
    <w:abstractNumId w:val="0"/>
  </w:num>
  <w:num w:numId="47">
    <w:abstractNumId w:val="117"/>
  </w:num>
  <w:num w:numId="48">
    <w:abstractNumId w:val="121"/>
  </w:num>
  <w:num w:numId="49">
    <w:abstractNumId w:val="113"/>
  </w:num>
  <w:num w:numId="50">
    <w:abstractNumId w:val="133"/>
  </w:num>
  <w:num w:numId="51">
    <w:abstractNumId w:val="88"/>
  </w:num>
  <w:num w:numId="52">
    <w:abstractNumId w:val="98"/>
  </w:num>
  <w:num w:numId="53">
    <w:abstractNumId w:val="108"/>
  </w:num>
  <w:num w:numId="54">
    <w:abstractNumId w:val="71"/>
  </w:num>
  <w:num w:numId="55">
    <w:abstractNumId w:val="72"/>
  </w:num>
  <w:num w:numId="56">
    <w:abstractNumId w:val="128"/>
  </w:num>
  <w:num w:numId="5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19"/>
  </w:num>
  <w:num w:numId="59">
    <w:abstractNumId w:val="125"/>
    <w:lvlOverride w:ilvl="0">
      <w:startOverride w:val="1"/>
    </w:lvlOverride>
  </w:num>
  <w:num w:numId="60">
    <w:abstractNumId w:val="130"/>
  </w:num>
  <w:num w:numId="61">
    <w:abstractNumId w:val="82"/>
  </w:num>
  <w:num w:numId="62">
    <w:abstractNumId w:val="103"/>
  </w:num>
  <w:num w:numId="63">
    <w:abstractNumId w:val="93"/>
  </w:num>
  <w:num w:numId="64">
    <w:abstractNumId w:val="107"/>
  </w:num>
  <w:num w:numId="65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6">
    <w:abstractNumId w:val="118"/>
  </w:num>
  <w:num w:numId="67">
    <w:abstractNumId w:val="129"/>
  </w:num>
  <w:num w:numId="68">
    <w:abstractNumId w:val="85"/>
  </w:num>
  <w:num w:numId="69">
    <w:abstractNumId w:val="132"/>
  </w:num>
  <w:num w:numId="70">
    <w:abstractNumId w:val="87"/>
  </w:num>
  <w:num w:numId="71">
    <w:abstractNumId w:val="73"/>
  </w:num>
  <w:num w:numId="72">
    <w:abstractNumId w:val="106"/>
  </w:num>
  <w:num w:numId="73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0"/>
  </w:num>
  <w:num w:numId="76">
    <w:abstractNumId w:val="114"/>
  </w:num>
  <w:num w:numId="77">
    <w:abstractNumId w:val="104"/>
  </w:num>
  <w:num w:numId="78">
    <w:abstractNumId w:val="86"/>
  </w:num>
  <w:num w:numId="79">
    <w:abstractNumId w:val="75"/>
  </w:num>
  <w:num w:numId="80">
    <w:abstractNumId w:val="111"/>
  </w:num>
  <w:num w:numId="81">
    <w:abstractNumId w:val="105"/>
  </w:num>
  <w:num w:numId="82">
    <w:abstractNumId w:val="134"/>
  </w:num>
  <w:num w:numId="83">
    <w:abstractNumId w:val="13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5F3"/>
    <w:rsid w:val="003D4D5E"/>
    <w:rsid w:val="003D5C97"/>
    <w:rsid w:val="003D699E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D24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755B"/>
    <w:rsid w:val="00667DA0"/>
    <w:rsid w:val="00667DCA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E709B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11E7E66D-D7CD-44C6-B427-B76430A8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5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6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8E709B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8E709B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hyperlink" Target="consultantplus://offline/ref=B7E04B8F5BC345C22463EADCAE81D93CF4CA1215A36F6052F6BC85F6f9C8L" TargetMode="External"/><Relationship Id="rId50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yperlink" Target="consultantplus://offline/ref=B7E04B8F5BC345C22463EADCAE81D93CF0C11310A0643D58FEE589F49Ff2C9L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https://rmsp.nalog.ru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3.xml"/><Relationship Id="rId8" Type="http://schemas.openxmlformats.org/officeDocument/2006/relationships/image" Target="media/image1.emf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29571287-1436-4871-A77B-3DBDC42E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72</Pages>
  <Words>24907</Words>
  <Characters>141976</Characters>
  <Application>Microsoft Office Word</Application>
  <DocSecurity>0</DocSecurity>
  <Lines>1183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166550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162</cp:revision>
  <cp:lastPrinted>2015-12-29T14:27:00Z</cp:lastPrinted>
  <dcterms:created xsi:type="dcterms:W3CDTF">2016-01-12T09:22:00Z</dcterms:created>
  <dcterms:modified xsi:type="dcterms:W3CDTF">2017-11-23T09:18:00Z</dcterms:modified>
</cp:coreProperties>
</file>